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30991F" w14:textId="097D39B2" w:rsidR="00BF50E0" w:rsidRPr="00156B9E" w:rsidRDefault="00BF50E0" w:rsidP="00156B9E">
      <w:pPr>
        <w:pStyle w:val="Nzev"/>
        <w:shd w:val="clear" w:color="auto" w:fill="D9D9D9" w:themeFill="background1" w:themeFillShade="D9"/>
        <w:spacing w:before="120" w:line="288" w:lineRule="auto"/>
        <w:rPr>
          <w:rFonts w:ascii="Arial" w:hAnsi="Arial" w:cs="Arial"/>
          <w:szCs w:val="22"/>
        </w:rPr>
      </w:pPr>
      <w:r w:rsidRPr="00156B9E">
        <w:rPr>
          <w:rFonts w:ascii="Arial" w:hAnsi="Arial" w:cs="Arial"/>
          <w:szCs w:val="22"/>
        </w:rPr>
        <w:t>Výzva k podání nabídk</w:t>
      </w:r>
      <w:r w:rsidR="00790DA8">
        <w:rPr>
          <w:rFonts w:ascii="Arial" w:hAnsi="Arial" w:cs="Arial"/>
          <w:szCs w:val="22"/>
        </w:rPr>
        <w:t>y</w:t>
      </w:r>
      <w:r w:rsidRPr="00156B9E">
        <w:rPr>
          <w:rFonts w:ascii="Arial" w:hAnsi="Arial" w:cs="Arial"/>
          <w:szCs w:val="22"/>
        </w:rPr>
        <w:t xml:space="preserve"> a základní údaje </w:t>
      </w:r>
      <w:r w:rsidR="00212B13">
        <w:rPr>
          <w:rFonts w:ascii="Arial" w:hAnsi="Arial" w:cs="Arial"/>
          <w:szCs w:val="22"/>
        </w:rPr>
        <w:t>z</w:t>
      </w:r>
      <w:r w:rsidR="00CE7654">
        <w:rPr>
          <w:rFonts w:ascii="Arial" w:hAnsi="Arial" w:cs="Arial"/>
          <w:szCs w:val="22"/>
        </w:rPr>
        <w:t xml:space="preserve">adávací </w:t>
      </w:r>
      <w:r w:rsidR="00156B9E">
        <w:rPr>
          <w:rFonts w:ascii="Arial" w:hAnsi="Arial" w:cs="Arial"/>
          <w:szCs w:val="22"/>
        </w:rPr>
        <w:t>d</w:t>
      </w:r>
      <w:r w:rsidR="002F54E6" w:rsidRPr="00156B9E">
        <w:rPr>
          <w:rFonts w:ascii="Arial" w:hAnsi="Arial" w:cs="Arial"/>
          <w:szCs w:val="22"/>
        </w:rPr>
        <w:t>okumentace</w:t>
      </w:r>
      <w:r w:rsidRPr="00156B9E">
        <w:rPr>
          <w:rFonts w:ascii="Arial" w:hAnsi="Arial" w:cs="Arial"/>
          <w:szCs w:val="22"/>
        </w:rPr>
        <w:t xml:space="preserve"> veřejné zakázky malého rozsahu na služby </w:t>
      </w:r>
    </w:p>
    <w:p w14:paraId="0D6F0E42" w14:textId="32E4911E" w:rsidR="00924347" w:rsidRPr="00156B9E" w:rsidRDefault="00794EEE" w:rsidP="00156B9E">
      <w:pPr>
        <w:pStyle w:val="bntext"/>
        <w:shd w:val="clear" w:color="auto" w:fill="D9D9D9" w:themeFill="background1" w:themeFillShade="D9"/>
        <w:spacing w:before="120" w:line="288" w:lineRule="auto"/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z</w:t>
      </w:r>
      <w:r w:rsidR="00BF50E0" w:rsidRPr="00F33912">
        <w:rPr>
          <w:bCs/>
          <w:i/>
          <w:sz w:val="20"/>
          <w:szCs w:val="20"/>
        </w:rPr>
        <w:t xml:space="preserve">adávané </w:t>
      </w:r>
      <w:r w:rsidR="002F54E6">
        <w:rPr>
          <w:bCs/>
          <w:i/>
          <w:sz w:val="20"/>
          <w:szCs w:val="20"/>
        </w:rPr>
        <w:t>v souladu s pravidly Rady Kraje V</w:t>
      </w:r>
      <w:r w:rsidR="00BF50E0" w:rsidRPr="00F33912">
        <w:rPr>
          <w:bCs/>
          <w:i/>
          <w:sz w:val="20"/>
          <w:szCs w:val="20"/>
        </w:rPr>
        <w:t xml:space="preserve">ysočina pro zadávání veřejných zakázek </w:t>
      </w:r>
      <w:r w:rsidR="00C52C14">
        <w:rPr>
          <w:bCs/>
          <w:i/>
          <w:sz w:val="20"/>
          <w:szCs w:val="20"/>
        </w:rPr>
        <w:t xml:space="preserve">v platném znění a v souladu s § 31 </w:t>
      </w:r>
      <w:r w:rsidR="00BF50E0" w:rsidRPr="00F33912">
        <w:rPr>
          <w:bCs/>
          <w:i/>
          <w:sz w:val="20"/>
          <w:szCs w:val="20"/>
        </w:rPr>
        <w:t>zákona č. 13</w:t>
      </w:r>
      <w:r w:rsidR="00BF50E0">
        <w:rPr>
          <w:bCs/>
          <w:i/>
          <w:sz w:val="20"/>
          <w:szCs w:val="20"/>
        </w:rPr>
        <w:t>4</w:t>
      </w:r>
      <w:r w:rsidR="00BF50E0" w:rsidRPr="00F33912">
        <w:rPr>
          <w:bCs/>
          <w:i/>
          <w:sz w:val="20"/>
          <w:szCs w:val="20"/>
        </w:rPr>
        <w:t>/20</w:t>
      </w:r>
      <w:r w:rsidR="00BF50E0">
        <w:rPr>
          <w:bCs/>
          <w:i/>
          <w:sz w:val="20"/>
          <w:szCs w:val="20"/>
        </w:rPr>
        <w:t>1</w:t>
      </w:r>
      <w:r w:rsidR="00BF50E0" w:rsidRPr="00F33912">
        <w:rPr>
          <w:bCs/>
          <w:i/>
          <w:sz w:val="20"/>
          <w:szCs w:val="20"/>
        </w:rPr>
        <w:t xml:space="preserve">6 </w:t>
      </w:r>
      <w:r w:rsidR="00BF50E0">
        <w:rPr>
          <w:bCs/>
          <w:i/>
          <w:sz w:val="20"/>
          <w:szCs w:val="20"/>
        </w:rPr>
        <w:t>S</w:t>
      </w:r>
      <w:r w:rsidR="00BF50E0" w:rsidRPr="00F33912">
        <w:rPr>
          <w:bCs/>
          <w:i/>
          <w:sz w:val="20"/>
          <w:szCs w:val="20"/>
        </w:rPr>
        <w:t xml:space="preserve">b., o </w:t>
      </w:r>
      <w:r w:rsidR="00BF50E0">
        <w:rPr>
          <w:bCs/>
          <w:i/>
          <w:sz w:val="20"/>
          <w:szCs w:val="20"/>
        </w:rPr>
        <w:t xml:space="preserve">zadávání </w:t>
      </w:r>
      <w:r w:rsidR="00BF50E0" w:rsidRPr="00F33912">
        <w:rPr>
          <w:bCs/>
          <w:i/>
          <w:sz w:val="20"/>
          <w:szCs w:val="20"/>
        </w:rPr>
        <w:t>veřejných zakáz</w:t>
      </w:r>
      <w:r w:rsidR="00BF50E0">
        <w:rPr>
          <w:bCs/>
          <w:i/>
          <w:sz w:val="20"/>
          <w:szCs w:val="20"/>
        </w:rPr>
        <w:t>ek</w:t>
      </w:r>
      <w:r w:rsidR="005703A8">
        <w:rPr>
          <w:bCs/>
          <w:i/>
          <w:sz w:val="20"/>
          <w:szCs w:val="20"/>
        </w:rPr>
        <w:t xml:space="preserve"> v platném znění</w:t>
      </w:r>
      <w:r w:rsidR="00BF50E0" w:rsidRPr="00F33912">
        <w:rPr>
          <w:bCs/>
          <w:i/>
          <w:sz w:val="20"/>
          <w:szCs w:val="20"/>
        </w:rPr>
        <w:t>.</w:t>
      </w:r>
    </w:p>
    <w:p w14:paraId="7882C534" w14:textId="77777777" w:rsidR="001068BC" w:rsidRPr="00F41915" w:rsidRDefault="001068BC" w:rsidP="00A818A4">
      <w:pPr>
        <w:pStyle w:val="bntext"/>
        <w:spacing w:before="120" w:line="288" w:lineRule="auto"/>
        <w:jc w:val="center"/>
        <w:rPr>
          <w:bCs/>
          <w:i/>
          <w:sz w:val="8"/>
          <w:szCs w:val="8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7371"/>
      </w:tblGrid>
      <w:tr w:rsidR="00EF7A8B" w:rsidRPr="00F33912" w14:paraId="445B6F03" w14:textId="77777777" w:rsidTr="00B26C4A">
        <w:trPr>
          <w:trHeight w:val="4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D443D1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805E" w14:textId="7E6D8A93" w:rsidR="00EF7A8B" w:rsidRPr="002F54E6" w:rsidRDefault="00DF05E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Koordinátor BOZP</w:t>
            </w:r>
            <w:r w:rsidR="00A818A4" w:rsidRPr="002F54E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87CCC" w:rsidRPr="00C87CCC">
              <w:rPr>
                <w:rFonts w:ascii="Arial" w:hAnsi="Arial" w:cs="Arial"/>
                <w:b/>
                <w:sz w:val="22"/>
                <w:szCs w:val="22"/>
              </w:rPr>
              <w:t>II/602 Jihlava – JV obchvat, část JIH</w:t>
            </w:r>
            <w:r w:rsidR="00900B27">
              <w:rPr>
                <w:rFonts w:ascii="Arial" w:hAnsi="Arial" w:cs="Arial"/>
                <w:b/>
                <w:sz w:val="22"/>
                <w:szCs w:val="22"/>
              </w:rPr>
              <w:t>, opakované zadání</w:t>
            </w:r>
          </w:p>
        </w:tc>
      </w:tr>
      <w:tr w:rsidR="00EF7A8B" w:rsidRPr="00F33912" w14:paraId="1A1B00E9" w14:textId="77777777" w:rsidTr="00B26C4A">
        <w:trPr>
          <w:trHeight w:val="39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BEB044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 xml:space="preserve"> zadavatele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CE2F0" w14:textId="77777777" w:rsidR="00EF7A8B" w:rsidRPr="002F54E6" w:rsidRDefault="002B0361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Kraj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Vysočina</w:t>
            </w:r>
          </w:p>
        </w:tc>
      </w:tr>
      <w:tr w:rsidR="00EF7A8B" w:rsidRPr="00F33912" w14:paraId="6C92C260" w14:textId="77777777" w:rsidTr="00B26C4A">
        <w:trPr>
          <w:trHeight w:val="39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FEAE75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 w:rsidR="00A818A4" w:rsidRPr="002F54E6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780BD" w14:textId="77777777" w:rsidR="00EF7A8B" w:rsidRPr="002F54E6" w:rsidRDefault="00EF7A8B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EF7A8B" w:rsidRPr="00F33912" w14:paraId="6AA35F11" w14:textId="77777777" w:rsidTr="00B26C4A">
        <w:trPr>
          <w:trHeight w:val="39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37D67C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C2564" w14:textId="15768B96" w:rsidR="00EF7A8B" w:rsidRPr="002F54E6" w:rsidRDefault="00400121" w:rsidP="000B35ED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1882</w:t>
            </w:r>
            <w:r w:rsidRPr="002F54E6">
              <w:rPr>
                <w:rFonts w:ascii="Arial" w:hAnsi="Arial" w:cs="Arial"/>
                <w:sz w:val="22"/>
                <w:szCs w:val="22"/>
              </w:rPr>
              <w:t>/57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>58</w:t>
            </w:r>
            <w:r w:rsidR="000B35ED">
              <w:rPr>
                <w:rFonts w:ascii="Arial" w:hAnsi="Arial" w:cs="Arial"/>
                <w:sz w:val="22"/>
                <w:szCs w:val="22"/>
              </w:rPr>
              <w:t>6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B35ED">
              <w:rPr>
                <w:rFonts w:ascii="Arial" w:hAnsi="Arial" w:cs="Arial"/>
                <w:sz w:val="22"/>
                <w:szCs w:val="22"/>
              </w:rPr>
              <w:t>01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924347" w:rsidRPr="00F33912" w14:paraId="4380281F" w14:textId="77777777" w:rsidTr="00B26C4A">
        <w:trPr>
          <w:trHeight w:val="39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83050A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51FC1" w14:textId="77777777" w:rsidR="00924347" w:rsidRPr="002F54E6" w:rsidRDefault="00A818A4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924347" w:rsidRPr="00F33912" w14:paraId="00A0139C" w14:textId="77777777" w:rsidTr="00B26C4A">
        <w:trPr>
          <w:trHeight w:val="61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901497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Osoby oprávněné </w:t>
            </w:r>
            <w:r w:rsidR="00F21F98" w:rsidRPr="002F54E6"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za zadavatele jednat: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FF5C7" w14:textId="77777777" w:rsidR="003F33F5" w:rsidRDefault="003F33F5" w:rsidP="003F33F5">
            <w:pPr>
              <w:rPr>
                <w:rFonts w:ascii="Arial" w:eastAsia="MS Mincho" w:hAnsi="Arial" w:cs="Arial"/>
                <w:sz w:val="22"/>
                <w:szCs w:val="22"/>
              </w:rPr>
            </w:pPr>
            <w:r>
              <w:rPr>
                <w:rFonts w:ascii="Arial" w:eastAsia="MS Mincho" w:hAnsi="Arial" w:cs="Arial"/>
                <w:sz w:val="22"/>
                <w:szCs w:val="22"/>
              </w:rPr>
              <w:t>Mgr. Vítězslav Schrek, MBA, hejtman</w:t>
            </w:r>
          </w:p>
          <w:p w14:paraId="191B82E4" w14:textId="77777777" w:rsidR="00866ED3" w:rsidRDefault="003F33F5" w:rsidP="003F33F5">
            <w:pPr>
              <w:rPr>
                <w:rFonts w:ascii="Arial" w:eastAsia="MS Mincho" w:hAnsi="Arial" w:cs="Arial"/>
                <w:sz w:val="22"/>
                <w:szCs w:val="22"/>
              </w:rPr>
            </w:pPr>
            <w:r>
              <w:rPr>
                <w:rFonts w:ascii="Arial" w:eastAsia="MS Mincho" w:hAnsi="Arial" w:cs="Arial"/>
                <w:sz w:val="22"/>
                <w:szCs w:val="22"/>
              </w:rPr>
              <w:t>Ing. Miroslav Houška, náměstek hejtmana</w:t>
            </w:r>
          </w:p>
          <w:p w14:paraId="4A10C69B" w14:textId="17768924" w:rsidR="00EE4C5A" w:rsidRPr="002F54E6" w:rsidRDefault="00EE4C5A" w:rsidP="00E04C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Hana Strnadová, vedoucí </w:t>
            </w:r>
            <w:r w:rsidR="00E04C89">
              <w:rPr>
                <w:rFonts w:ascii="Arial" w:hAnsi="Arial" w:cs="Arial"/>
                <w:sz w:val="22"/>
                <w:szCs w:val="22"/>
              </w:rPr>
              <w:t>ODSH</w:t>
            </w:r>
          </w:p>
        </w:tc>
      </w:tr>
      <w:tr w:rsidR="00924347" w:rsidRPr="00F33912" w14:paraId="6E4C89DE" w14:textId="77777777" w:rsidTr="00B26C4A">
        <w:trPr>
          <w:trHeight w:val="4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1D0ACF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74A5C" w14:textId="54C30CDF" w:rsidR="00F57EE7" w:rsidRPr="002F54E6" w:rsidRDefault="00B5039B" w:rsidP="0099249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</w:tc>
      </w:tr>
      <w:tr w:rsidR="00924347" w:rsidRPr="00F33912" w14:paraId="3E21C879" w14:textId="77777777" w:rsidTr="00B26C4A">
        <w:trPr>
          <w:trHeight w:val="39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51F519" w14:textId="77777777" w:rsidR="00924347" w:rsidRPr="002F54E6" w:rsidRDefault="00F21F98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Telefon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F6712" w14:textId="67036E62" w:rsidR="00F57EE7" w:rsidRPr="002F54E6" w:rsidRDefault="00924347" w:rsidP="00BC3554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+420 564 602</w:t>
            </w:r>
            <w:r w:rsidR="00F57EE7">
              <w:rPr>
                <w:rFonts w:ascii="Arial" w:hAnsi="Arial" w:cs="Arial"/>
                <w:sz w:val="22"/>
                <w:szCs w:val="22"/>
              </w:rPr>
              <w:t> </w:t>
            </w:r>
            <w:r w:rsidRPr="002F54E6">
              <w:rPr>
                <w:rFonts w:ascii="Arial" w:hAnsi="Arial" w:cs="Arial"/>
                <w:sz w:val="22"/>
                <w:szCs w:val="22"/>
              </w:rPr>
              <w:t>37</w:t>
            </w:r>
            <w:r w:rsidR="00B5039B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924347" w:rsidRPr="00F33912" w14:paraId="4259A355" w14:textId="77777777" w:rsidTr="00B26C4A">
        <w:trPr>
          <w:trHeight w:val="4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14A6DF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431DB" w14:textId="7928A46A" w:rsidR="00F57EE7" w:rsidRPr="002F54E6" w:rsidRDefault="00B26C4A" w:rsidP="00BC3554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F57EE7" w:rsidRPr="00AD6B28">
                <w:rPr>
                  <w:rStyle w:val="Hypertextovodkaz"/>
                  <w:rFonts w:ascii="Arial" w:hAnsi="Arial" w:cs="Arial"/>
                  <w:sz w:val="22"/>
                  <w:szCs w:val="22"/>
                </w:rPr>
                <w:t>prochazkova.l@kr-vysocina.cz</w:t>
              </w:r>
            </w:hyperlink>
          </w:p>
        </w:tc>
      </w:tr>
    </w:tbl>
    <w:p w14:paraId="03DBD703" w14:textId="77777777" w:rsidR="00EF7A8B" w:rsidRPr="0026648C" w:rsidRDefault="00EF7A8B" w:rsidP="00C62C2E">
      <w:pPr>
        <w:spacing w:before="120" w:line="288" w:lineRule="auto"/>
        <w:rPr>
          <w:rFonts w:ascii="Arial" w:hAnsi="Arial" w:cs="Arial"/>
          <w:sz w:val="2"/>
          <w:szCs w:val="2"/>
        </w:rPr>
      </w:pPr>
    </w:p>
    <w:p w14:paraId="23D44D7B" w14:textId="77777777" w:rsidR="00044A98" w:rsidRPr="00F33912" w:rsidRDefault="00C62C2E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Vymezení předmětu </w:t>
      </w:r>
      <w:r w:rsidR="00800519" w:rsidRPr="00F33912">
        <w:rPr>
          <w:rFonts w:ascii="Arial" w:hAnsi="Arial" w:cs="Arial"/>
          <w:sz w:val="22"/>
          <w:szCs w:val="22"/>
        </w:rPr>
        <w:t xml:space="preserve">plnění </w:t>
      </w:r>
      <w:r w:rsidRPr="00F33912">
        <w:rPr>
          <w:rFonts w:ascii="Arial" w:hAnsi="Arial" w:cs="Arial"/>
          <w:sz w:val="22"/>
          <w:szCs w:val="22"/>
        </w:rPr>
        <w:t xml:space="preserve">veřejné zakázky </w:t>
      </w:r>
      <w:r w:rsidR="00044A98" w:rsidRPr="00F33912">
        <w:rPr>
          <w:rFonts w:ascii="Arial" w:hAnsi="Arial" w:cs="Arial"/>
          <w:sz w:val="22"/>
          <w:szCs w:val="22"/>
        </w:rPr>
        <w:t xml:space="preserve">  </w:t>
      </w:r>
    </w:p>
    <w:p w14:paraId="408CECC3" w14:textId="7F8F05D2" w:rsidR="00C87CCC" w:rsidRDefault="00DF05EB" w:rsidP="005703A8">
      <w:pPr>
        <w:tabs>
          <w:tab w:val="left" w:pos="567"/>
        </w:tabs>
        <w:snapToGrid w:val="0"/>
        <w:jc w:val="both"/>
        <w:rPr>
          <w:rFonts w:ascii="Arial" w:hAnsi="Arial" w:cs="Arial"/>
          <w:sz w:val="22"/>
          <w:szCs w:val="22"/>
        </w:rPr>
      </w:pPr>
      <w:r w:rsidRPr="00156B9E">
        <w:rPr>
          <w:rFonts w:ascii="Arial" w:hAnsi="Arial" w:cs="Arial"/>
          <w:spacing w:val="2"/>
          <w:sz w:val="22"/>
          <w:szCs w:val="22"/>
        </w:rPr>
        <w:t xml:space="preserve">Předmětem plnění veřejné zakázky je zabezpečení výkonu činností koordinátora bezpečnosti </w:t>
      </w:r>
      <w:r w:rsidRPr="00B007B2">
        <w:rPr>
          <w:rFonts w:ascii="Arial" w:hAnsi="Arial" w:cs="Arial"/>
          <w:spacing w:val="-6"/>
          <w:sz w:val="22"/>
          <w:szCs w:val="22"/>
        </w:rPr>
        <w:t>a ochrany zdraví při práci na staveništi (dále jen "koordinátor BOZP"), který bude prováděn v souladu</w:t>
      </w:r>
      <w:r w:rsidR="00794EEE">
        <w:rPr>
          <w:rFonts w:ascii="Arial" w:hAnsi="Arial" w:cs="Arial"/>
          <w:sz w:val="22"/>
          <w:szCs w:val="22"/>
        </w:rPr>
        <w:t xml:space="preserve"> se z</w:t>
      </w:r>
      <w:r w:rsidRPr="002C770E">
        <w:rPr>
          <w:rFonts w:ascii="Arial" w:hAnsi="Arial" w:cs="Arial"/>
          <w:sz w:val="22"/>
          <w:szCs w:val="22"/>
        </w:rPr>
        <w:t>ákonem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</w:t>
      </w:r>
      <w:r w:rsidR="00B5039B">
        <w:rPr>
          <w:rFonts w:ascii="Arial" w:hAnsi="Arial" w:cs="Arial"/>
          <w:sz w:val="22"/>
          <w:szCs w:val="22"/>
        </w:rPr>
        <w:t xml:space="preserve"> </w:t>
      </w:r>
      <w:r w:rsidR="00BA68BF">
        <w:rPr>
          <w:rFonts w:ascii="Arial" w:hAnsi="Arial" w:cs="Arial"/>
          <w:sz w:val="22"/>
          <w:szCs w:val="22"/>
        </w:rPr>
        <w:t xml:space="preserve">ve znění pozdějších předpisů, </w:t>
      </w:r>
      <w:r w:rsidR="00B5039B">
        <w:rPr>
          <w:rFonts w:ascii="Arial" w:hAnsi="Arial" w:cs="Arial"/>
          <w:sz w:val="22"/>
          <w:szCs w:val="22"/>
        </w:rPr>
        <w:t xml:space="preserve">na stavbě </w:t>
      </w:r>
      <w:r w:rsidR="00C87CCC" w:rsidRPr="00C87CCC">
        <w:rPr>
          <w:rFonts w:ascii="Arial" w:hAnsi="Arial" w:cs="Arial"/>
          <w:sz w:val="22"/>
          <w:szCs w:val="22"/>
        </w:rPr>
        <w:t>II/602 Jihlava – JV obchvat, část JIH</w:t>
      </w:r>
      <w:r w:rsidR="00794EEE">
        <w:rPr>
          <w:rFonts w:ascii="Arial" w:hAnsi="Arial" w:cs="Arial"/>
          <w:sz w:val="22"/>
          <w:szCs w:val="22"/>
        </w:rPr>
        <w:t>.</w:t>
      </w:r>
      <w:r w:rsidR="00B5039B">
        <w:rPr>
          <w:rFonts w:ascii="Arial" w:hAnsi="Arial" w:cs="Arial"/>
          <w:sz w:val="22"/>
          <w:szCs w:val="22"/>
        </w:rPr>
        <w:t xml:space="preserve"> </w:t>
      </w:r>
      <w:r w:rsidR="00C87CCC" w:rsidRPr="00C87CCC">
        <w:rPr>
          <w:rFonts w:ascii="Arial" w:hAnsi="Arial" w:cs="Arial"/>
          <w:sz w:val="22"/>
          <w:szCs w:val="22"/>
        </w:rPr>
        <w:t>Jedná se o novostavbu části jihovýchodního obchvatu Jihlavy, který zahrnuje propojení silnic I/38 (konec stávajícího západního obchvatu Jihlavy) a silnice II/405.</w:t>
      </w:r>
      <w:r w:rsidR="00C87CCC">
        <w:rPr>
          <w:rFonts w:ascii="Arial" w:hAnsi="Arial" w:cs="Arial"/>
          <w:sz w:val="22"/>
          <w:szCs w:val="22"/>
        </w:rPr>
        <w:t xml:space="preserve"> </w:t>
      </w:r>
      <w:r w:rsidR="00C87CCC" w:rsidRPr="00C87CCC">
        <w:rPr>
          <w:rFonts w:ascii="Arial" w:hAnsi="Arial" w:cs="Arial"/>
          <w:sz w:val="22"/>
          <w:szCs w:val="22"/>
        </w:rPr>
        <w:t xml:space="preserve">Součástí stavby je realizace dvou okružních křižovatek, dvou stykových křižovatek a dvou prostých, mimoúrovňových křížení, dále pak vyvolané stavební úpravy navazujících úseků silnic, místních a účelových komunikací. V rámci stavby je </w:t>
      </w:r>
      <w:r w:rsidR="00C87CCC">
        <w:rPr>
          <w:rFonts w:ascii="Arial" w:hAnsi="Arial" w:cs="Arial"/>
          <w:sz w:val="22"/>
          <w:szCs w:val="22"/>
        </w:rPr>
        <w:t xml:space="preserve">také </w:t>
      </w:r>
      <w:r w:rsidR="00C87CCC" w:rsidRPr="00C87CCC">
        <w:rPr>
          <w:rFonts w:ascii="Arial" w:hAnsi="Arial" w:cs="Arial"/>
          <w:sz w:val="22"/>
          <w:szCs w:val="22"/>
        </w:rPr>
        <w:t>navrženo dále zřízení 6 mostních objektů, kde objekt SO 202 kříží významný vodní tok Jihlávka.</w:t>
      </w:r>
      <w:r w:rsidR="00C87CCC">
        <w:rPr>
          <w:rFonts w:ascii="Arial" w:hAnsi="Arial" w:cs="Arial"/>
          <w:sz w:val="22"/>
          <w:szCs w:val="22"/>
        </w:rPr>
        <w:t xml:space="preserve"> Dále je</w:t>
      </w:r>
      <w:r w:rsidR="00C87CCC" w:rsidRPr="00C87CCC">
        <w:rPr>
          <w:rFonts w:ascii="Arial" w:hAnsi="Arial" w:cs="Arial"/>
          <w:sz w:val="22"/>
          <w:szCs w:val="22"/>
        </w:rPr>
        <w:t xml:space="preserve"> součástí stavby </w:t>
      </w:r>
      <w:r w:rsidR="00C87CCC">
        <w:rPr>
          <w:rFonts w:ascii="Arial" w:hAnsi="Arial" w:cs="Arial"/>
          <w:sz w:val="22"/>
          <w:szCs w:val="22"/>
        </w:rPr>
        <w:t xml:space="preserve">i </w:t>
      </w:r>
      <w:r w:rsidR="00C87CCC" w:rsidRPr="00C87CCC">
        <w:rPr>
          <w:rFonts w:ascii="Arial" w:hAnsi="Arial" w:cs="Arial"/>
          <w:sz w:val="22"/>
          <w:szCs w:val="22"/>
        </w:rPr>
        <w:t>vybudování protihlukové stěny na stávajícím obchvatu Jihlavy v blízkosti obce Pístov dle samostatné dokumentace.</w:t>
      </w:r>
    </w:p>
    <w:p w14:paraId="3F749BAC" w14:textId="77777777" w:rsidR="00B7672F" w:rsidRDefault="00B7672F" w:rsidP="005703A8">
      <w:pPr>
        <w:tabs>
          <w:tab w:val="left" w:pos="567"/>
        </w:tabs>
        <w:snapToGrid w:val="0"/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4214B25E" w14:textId="20F6A6FC" w:rsidR="009C783D" w:rsidRPr="005258C8" w:rsidRDefault="009C783D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 w:rsidR="006C7D0F">
        <w:rPr>
          <w:rFonts w:ascii="Arial" w:hAnsi="Arial" w:cs="Arial"/>
          <w:sz w:val="22"/>
          <w:szCs w:val="22"/>
        </w:rPr>
        <w:tab/>
      </w:r>
      <w:r w:rsidR="00217039">
        <w:rPr>
          <w:rFonts w:ascii="Arial" w:hAnsi="Arial" w:cs="Arial"/>
          <w:sz w:val="22"/>
          <w:szCs w:val="22"/>
        </w:rPr>
        <w:t>novostavba</w:t>
      </w:r>
      <w:r w:rsidRPr="005258C8">
        <w:rPr>
          <w:rFonts w:ascii="Arial" w:hAnsi="Arial" w:cs="Arial"/>
          <w:sz w:val="22"/>
          <w:szCs w:val="22"/>
        </w:rPr>
        <w:t xml:space="preserve"> </w:t>
      </w:r>
      <w:r w:rsidR="00DF53A3">
        <w:rPr>
          <w:rFonts w:ascii="Arial" w:hAnsi="Arial" w:cs="Arial"/>
          <w:sz w:val="22"/>
          <w:szCs w:val="22"/>
        </w:rPr>
        <w:t>silnice</w:t>
      </w:r>
    </w:p>
    <w:p w14:paraId="2F0B980A" w14:textId="304F44F0" w:rsidR="009C783D" w:rsidRPr="005258C8" w:rsidRDefault="009C783D" w:rsidP="005258C8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 w:rsidR="006C7D0F">
        <w:rPr>
          <w:rFonts w:ascii="Arial" w:hAnsi="Arial" w:cs="Arial"/>
          <w:sz w:val="22"/>
          <w:szCs w:val="22"/>
        </w:rPr>
        <w:tab/>
        <w:t>s</w:t>
      </w:r>
      <w:r w:rsidRPr="005258C8">
        <w:rPr>
          <w:rFonts w:ascii="Arial" w:hAnsi="Arial" w:cs="Arial"/>
          <w:sz w:val="22"/>
          <w:szCs w:val="22"/>
        </w:rPr>
        <w:t>ilnice II/</w:t>
      </w:r>
      <w:r w:rsidR="00217039">
        <w:rPr>
          <w:rFonts w:ascii="Arial" w:hAnsi="Arial" w:cs="Arial"/>
          <w:sz w:val="22"/>
          <w:szCs w:val="22"/>
        </w:rPr>
        <w:t>602</w:t>
      </w:r>
      <w:r w:rsidRPr="005258C8">
        <w:rPr>
          <w:rFonts w:ascii="Arial" w:hAnsi="Arial" w:cs="Arial"/>
          <w:sz w:val="22"/>
          <w:szCs w:val="22"/>
        </w:rPr>
        <w:t xml:space="preserve">, </w:t>
      </w:r>
      <w:r w:rsidR="00FF3181">
        <w:rPr>
          <w:rFonts w:ascii="Arial" w:hAnsi="Arial" w:cs="Arial"/>
          <w:sz w:val="22"/>
          <w:szCs w:val="22"/>
        </w:rPr>
        <w:t xml:space="preserve">k.ú. </w:t>
      </w:r>
      <w:r w:rsidR="00217039">
        <w:rPr>
          <w:rFonts w:ascii="Arial" w:hAnsi="Arial" w:cs="Arial"/>
          <w:sz w:val="22"/>
          <w:szCs w:val="22"/>
        </w:rPr>
        <w:t>Jihlava</w:t>
      </w:r>
      <w:r w:rsidR="003B5318" w:rsidRPr="003B5318">
        <w:rPr>
          <w:rFonts w:ascii="Arial" w:hAnsi="Arial" w:cs="Arial"/>
          <w:sz w:val="22"/>
          <w:szCs w:val="22"/>
        </w:rPr>
        <w:t>, Sasov, Rančířov</w:t>
      </w:r>
      <w:r w:rsidR="003B5318">
        <w:rPr>
          <w:rFonts w:ascii="Arial" w:hAnsi="Arial" w:cs="Arial"/>
          <w:sz w:val="22"/>
          <w:szCs w:val="22"/>
        </w:rPr>
        <w:t>,</w:t>
      </w:r>
      <w:r w:rsidR="003B5318" w:rsidRPr="003B5318">
        <w:rPr>
          <w:rFonts w:ascii="Arial" w:hAnsi="Arial" w:cs="Arial"/>
          <w:sz w:val="22"/>
          <w:szCs w:val="22"/>
        </w:rPr>
        <w:t xml:space="preserve">  Studénky</w:t>
      </w:r>
      <w:r w:rsidR="003B5318">
        <w:rPr>
          <w:rFonts w:ascii="Arial" w:hAnsi="Arial" w:cs="Arial"/>
          <w:sz w:val="22"/>
          <w:szCs w:val="22"/>
        </w:rPr>
        <w:t xml:space="preserve"> a </w:t>
      </w:r>
      <w:r w:rsidR="003B5318" w:rsidRPr="003B5318">
        <w:rPr>
          <w:rFonts w:ascii="Arial" w:hAnsi="Arial" w:cs="Arial"/>
          <w:sz w:val="22"/>
          <w:szCs w:val="22"/>
        </w:rPr>
        <w:t>Pístov</w:t>
      </w:r>
    </w:p>
    <w:p w14:paraId="6AD493F1" w14:textId="77777777" w:rsidR="009C783D" w:rsidRPr="005258C8" w:rsidRDefault="009C783D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 w:rsidR="006C7D0F">
        <w:rPr>
          <w:rFonts w:ascii="Arial" w:hAnsi="Arial" w:cs="Arial"/>
          <w:sz w:val="22"/>
          <w:szCs w:val="22"/>
        </w:rPr>
        <w:tab/>
      </w:r>
      <w:r w:rsidR="00FF3181">
        <w:rPr>
          <w:rFonts w:ascii="Arial" w:hAnsi="Arial" w:cs="Arial"/>
          <w:sz w:val="22"/>
          <w:szCs w:val="22"/>
        </w:rPr>
        <w:t>dle výsledku výběrového řízení</w:t>
      </w:r>
    </w:p>
    <w:p w14:paraId="783C7C5C" w14:textId="0D046DA0" w:rsidR="009C783D" w:rsidRPr="005258C8" w:rsidRDefault="00FF3181" w:rsidP="00E4102C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Předpokládaná h</w:t>
      </w:r>
      <w:r w:rsidR="006C7D0F">
        <w:rPr>
          <w:rFonts w:ascii="Arial" w:hAnsi="Arial" w:cs="Arial"/>
          <w:sz w:val="22"/>
          <w:szCs w:val="22"/>
        </w:rPr>
        <w:t>odnota investiční akce:</w:t>
      </w:r>
      <w:r w:rsidR="006C7D0F">
        <w:rPr>
          <w:rFonts w:ascii="Arial" w:hAnsi="Arial" w:cs="Arial"/>
          <w:sz w:val="22"/>
          <w:szCs w:val="22"/>
        </w:rPr>
        <w:tab/>
      </w:r>
      <w:r w:rsidR="0023140E" w:rsidRPr="0023140E">
        <w:rPr>
          <w:rFonts w:ascii="Arial" w:hAnsi="Arial" w:cs="Arial"/>
          <w:sz w:val="22"/>
          <w:szCs w:val="22"/>
        </w:rPr>
        <w:t>553 410 523</w:t>
      </w:r>
      <w:r w:rsidR="009C783D" w:rsidRPr="005258C8">
        <w:rPr>
          <w:rFonts w:ascii="Arial" w:hAnsi="Arial" w:cs="Arial"/>
          <w:sz w:val="22"/>
          <w:szCs w:val="22"/>
        </w:rPr>
        <w:t xml:space="preserve"> Kč bez DPH</w:t>
      </w:r>
      <w:r w:rsidR="009C783D" w:rsidRPr="005258C8">
        <w:rPr>
          <w:rFonts w:ascii="Arial" w:hAnsi="Arial" w:cs="Arial"/>
          <w:sz w:val="22"/>
          <w:szCs w:val="22"/>
        </w:rPr>
        <w:tab/>
      </w:r>
      <w:r w:rsidR="009C783D" w:rsidRPr="005258C8">
        <w:rPr>
          <w:rFonts w:ascii="Arial" w:hAnsi="Arial" w:cs="Arial"/>
          <w:sz w:val="22"/>
          <w:szCs w:val="22"/>
        </w:rPr>
        <w:tab/>
      </w:r>
    </w:p>
    <w:p w14:paraId="437BC058" w14:textId="10005F59" w:rsidR="009C783D" w:rsidRPr="005258C8" w:rsidRDefault="009C783D" w:rsidP="00E4102C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Předpokládaná hodnota výkonu BOZP</w:t>
      </w:r>
      <w:r w:rsidR="006C7D0F">
        <w:rPr>
          <w:rFonts w:ascii="Arial" w:hAnsi="Arial" w:cs="Arial"/>
          <w:sz w:val="22"/>
          <w:szCs w:val="22"/>
        </w:rPr>
        <w:t>:</w:t>
      </w:r>
      <w:r w:rsidR="006C7D0F">
        <w:rPr>
          <w:rFonts w:ascii="Arial" w:hAnsi="Arial" w:cs="Arial"/>
          <w:sz w:val="22"/>
          <w:szCs w:val="22"/>
        </w:rPr>
        <w:tab/>
      </w:r>
      <w:r w:rsidR="00DE1F2F">
        <w:rPr>
          <w:rFonts w:ascii="Arial" w:hAnsi="Arial" w:cs="Arial"/>
          <w:sz w:val="22"/>
          <w:szCs w:val="22"/>
        </w:rPr>
        <w:t>4</w:t>
      </w:r>
      <w:r w:rsidR="008F1DB1">
        <w:rPr>
          <w:rFonts w:ascii="Arial" w:hAnsi="Arial" w:cs="Arial"/>
          <w:sz w:val="22"/>
          <w:szCs w:val="22"/>
        </w:rPr>
        <w:t>3</w:t>
      </w:r>
      <w:r w:rsidR="00DE1F2F">
        <w:rPr>
          <w:rFonts w:ascii="Arial" w:hAnsi="Arial" w:cs="Arial"/>
          <w:sz w:val="22"/>
          <w:szCs w:val="22"/>
        </w:rPr>
        <w:t>5</w:t>
      </w:r>
      <w:r w:rsidRPr="005258C8">
        <w:rPr>
          <w:rFonts w:ascii="Arial" w:hAnsi="Arial" w:cs="Arial"/>
          <w:sz w:val="22"/>
          <w:szCs w:val="22"/>
        </w:rPr>
        <w:t xml:space="preserve"> 000 Kč bez DPH</w:t>
      </w:r>
    </w:p>
    <w:p w14:paraId="7D8ED199" w14:textId="77777777" w:rsidR="009C783D" w:rsidRDefault="006C7D0F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A14A06">
        <w:rPr>
          <w:rFonts w:ascii="Arial" w:hAnsi="Arial" w:cs="Arial"/>
          <w:sz w:val="22"/>
          <w:szCs w:val="22"/>
        </w:rPr>
        <w:t>Předpokládaný termín plnění:</w:t>
      </w:r>
      <w:r w:rsidRPr="00A14A06">
        <w:rPr>
          <w:rFonts w:ascii="Arial" w:hAnsi="Arial" w:cs="Arial"/>
          <w:sz w:val="22"/>
          <w:szCs w:val="22"/>
        </w:rPr>
        <w:tab/>
      </w:r>
    </w:p>
    <w:p w14:paraId="6B0BCE6B" w14:textId="77777777" w:rsidR="00F91678" w:rsidRDefault="00F91678" w:rsidP="005258C8">
      <w:pPr>
        <w:ind w:left="4678" w:hanging="4678"/>
        <w:rPr>
          <w:rFonts w:ascii="Arial" w:hAnsi="Arial" w:cs="Arial"/>
          <w:sz w:val="22"/>
          <w:szCs w:val="22"/>
        </w:rPr>
      </w:pPr>
    </w:p>
    <w:p w14:paraId="3EFAD82E" w14:textId="5E39F4C3" w:rsidR="00881DE5" w:rsidRPr="002B645A" w:rsidRDefault="00881DE5" w:rsidP="00881DE5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2B645A">
        <w:rPr>
          <w:rFonts w:ascii="Arial" w:hAnsi="Arial" w:cs="Arial"/>
          <w:b w:val="0"/>
          <w:bCs w:val="0"/>
          <w:sz w:val="22"/>
          <w:szCs w:val="22"/>
        </w:rPr>
        <w:t xml:space="preserve">Zahájení realizace </w:t>
      </w:r>
      <w:r w:rsidR="003B5318">
        <w:rPr>
          <w:rFonts w:ascii="Arial" w:hAnsi="Arial" w:cs="Arial"/>
          <w:b w:val="0"/>
          <w:bCs w:val="0"/>
          <w:sz w:val="22"/>
          <w:szCs w:val="22"/>
        </w:rPr>
        <w:t xml:space="preserve">stavby – předání staveniště                              </w:t>
      </w:r>
      <w:r w:rsidRPr="002B645A">
        <w:rPr>
          <w:rFonts w:ascii="Arial" w:hAnsi="Arial" w:cs="Arial"/>
          <w:b w:val="0"/>
          <w:bCs w:val="0"/>
          <w:sz w:val="22"/>
          <w:szCs w:val="22"/>
        </w:rPr>
        <w:t xml:space="preserve">předpoklad </w:t>
      </w:r>
      <w:r w:rsidR="003B5318">
        <w:rPr>
          <w:rFonts w:ascii="Arial" w:hAnsi="Arial" w:cs="Arial"/>
          <w:b w:val="0"/>
          <w:bCs w:val="0"/>
          <w:sz w:val="22"/>
          <w:szCs w:val="22"/>
        </w:rPr>
        <w:t>1</w:t>
      </w:r>
      <w:r w:rsidR="00511620">
        <w:rPr>
          <w:rFonts w:ascii="Arial" w:hAnsi="Arial" w:cs="Arial"/>
          <w:b w:val="0"/>
          <w:bCs w:val="0"/>
          <w:sz w:val="22"/>
          <w:szCs w:val="22"/>
        </w:rPr>
        <w:t>0</w:t>
      </w:r>
      <w:r w:rsidRPr="002B645A">
        <w:rPr>
          <w:rFonts w:ascii="Arial" w:hAnsi="Arial" w:cs="Arial"/>
          <w:b w:val="0"/>
          <w:bCs w:val="0"/>
          <w:sz w:val="22"/>
          <w:szCs w:val="22"/>
        </w:rPr>
        <w:t>/20</w:t>
      </w:r>
      <w:r w:rsidR="003B5318">
        <w:rPr>
          <w:rFonts w:ascii="Arial" w:hAnsi="Arial" w:cs="Arial"/>
          <w:b w:val="0"/>
          <w:bCs w:val="0"/>
          <w:sz w:val="22"/>
          <w:szCs w:val="22"/>
        </w:rPr>
        <w:t>2</w:t>
      </w:r>
      <w:r w:rsidR="00511620">
        <w:rPr>
          <w:rFonts w:ascii="Arial" w:hAnsi="Arial" w:cs="Arial"/>
          <w:b w:val="0"/>
          <w:bCs w:val="0"/>
          <w:sz w:val="22"/>
          <w:szCs w:val="22"/>
        </w:rPr>
        <w:t>2</w:t>
      </w:r>
    </w:p>
    <w:p w14:paraId="06F440F9" w14:textId="65D9EB66" w:rsidR="003B5318" w:rsidRPr="00BA3250" w:rsidRDefault="003B5318" w:rsidP="003B5318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BA3250">
        <w:rPr>
          <w:rFonts w:ascii="Arial" w:hAnsi="Arial" w:cs="Arial"/>
          <w:sz w:val="22"/>
          <w:szCs w:val="22"/>
          <w:lang w:eastAsia="x-none"/>
        </w:rPr>
        <w:t>Předčasné užívání stavby/díla</w:t>
      </w:r>
      <w:r w:rsidRPr="00BA3250">
        <w:rPr>
          <w:rFonts w:ascii="Arial" w:hAnsi="Arial" w:cs="Arial"/>
          <w:sz w:val="22"/>
          <w:szCs w:val="22"/>
          <w:lang w:eastAsia="x-none"/>
        </w:rPr>
        <w:tab/>
      </w:r>
      <w:r w:rsidRPr="00BA3250">
        <w:rPr>
          <w:rFonts w:ascii="Arial" w:hAnsi="Arial" w:cs="Arial"/>
          <w:sz w:val="22"/>
          <w:szCs w:val="22"/>
          <w:lang w:eastAsia="x-none"/>
        </w:rPr>
        <w:tab/>
      </w:r>
      <w:r w:rsidRPr="00BA3250">
        <w:rPr>
          <w:rFonts w:ascii="Arial" w:hAnsi="Arial" w:cs="Arial"/>
          <w:sz w:val="22"/>
          <w:szCs w:val="22"/>
          <w:lang w:eastAsia="x-none"/>
        </w:rPr>
        <w:tab/>
      </w:r>
      <w:r w:rsidRPr="00BA3250">
        <w:rPr>
          <w:rFonts w:ascii="Arial" w:hAnsi="Arial" w:cs="Arial"/>
          <w:sz w:val="22"/>
          <w:szCs w:val="22"/>
          <w:lang w:eastAsia="x-none"/>
        </w:rPr>
        <w:tab/>
      </w:r>
      <w:r w:rsidRPr="00BA3250">
        <w:rPr>
          <w:rFonts w:ascii="Arial" w:hAnsi="Arial" w:cs="Arial"/>
          <w:sz w:val="22"/>
          <w:szCs w:val="22"/>
          <w:lang w:eastAsia="x-none"/>
        </w:rPr>
        <w:tab/>
        <w:t>do 3</w:t>
      </w:r>
      <w:r w:rsidR="00C93512">
        <w:rPr>
          <w:rFonts w:ascii="Arial" w:hAnsi="Arial" w:cs="Arial"/>
          <w:sz w:val="22"/>
          <w:szCs w:val="22"/>
          <w:lang w:eastAsia="x-none"/>
        </w:rPr>
        <w:t>1</w:t>
      </w:r>
      <w:r w:rsidRPr="00BA3250">
        <w:rPr>
          <w:rFonts w:ascii="Arial" w:hAnsi="Arial" w:cs="Arial"/>
          <w:sz w:val="22"/>
          <w:szCs w:val="22"/>
          <w:lang w:eastAsia="x-none"/>
        </w:rPr>
        <w:t xml:space="preserve">. </w:t>
      </w:r>
      <w:r w:rsidR="00511620">
        <w:rPr>
          <w:rFonts w:ascii="Arial" w:hAnsi="Arial" w:cs="Arial"/>
          <w:sz w:val="22"/>
          <w:szCs w:val="22"/>
          <w:lang w:eastAsia="x-none"/>
        </w:rPr>
        <w:t>10</w:t>
      </w:r>
      <w:r w:rsidRPr="00BA3250">
        <w:rPr>
          <w:rFonts w:ascii="Arial" w:hAnsi="Arial" w:cs="Arial"/>
          <w:sz w:val="22"/>
          <w:szCs w:val="22"/>
          <w:lang w:eastAsia="x-none"/>
        </w:rPr>
        <w:t>. 202</w:t>
      </w:r>
      <w:r w:rsidR="00511620">
        <w:rPr>
          <w:rFonts w:ascii="Arial" w:hAnsi="Arial" w:cs="Arial"/>
          <w:sz w:val="22"/>
          <w:szCs w:val="22"/>
          <w:lang w:eastAsia="x-none"/>
        </w:rPr>
        <w:t>4</w:t>
      </w:r>
      <w:r w:rsidRPr="00BA3250">
        <w:rPr>
          <w:rFonts w:ascii="Arial" w:hAnsi="Arial" w:cs="Arial"/>
          <w:sz w:val="22"/>
          <w:szCs w:val="22"/>
          <w:vertAlign w:val="superscript"/>
          <w:lang w:eastAsia="x-none"/>
        </w:rPr>
        <w:t xml:space="preserve"> </w:t>
      </w:r>
    </w:p>
    <w:p w14:paraId="636D5311" w14:textId="32C40349" w:rsidR="003B5318" w:rsidRPr="00BA3250" w:rsidRDefault="003B5318" w:rsidP="003B5318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BA3250">
        <w:rPr>
          <w:rFonts w:ascii="Arial" w:hAnsi="Arial" w:cs="Arial"/>
          <w:sz w:val="22"/>
          <w:szCs w:val="22"/>
          <w:lang w:val="x-none" w:eastAsia="x-none"/>
        </w:rPr>
        <w:t>Dokončení díla vč. předání kompletní dokladové části</w:t>
      </w:r>
      <w:r w:rsidRPr="00BA3250">
        <w:rPr>
          <w:rFonts w:ascii="Arial" w:hAnsi="Arial" w:cs="Arial"/>
          <w:sz w:val="22"/>
          <w:szCs w:val="22"/>
          <w:lang w:val="x-none" w:eastAsia="x-none"/>
        </w:rPr>
        <w:tab/>
      </w:r>
      <w:r w:rsidRPr="00BA3250">
        <w:rPr>
          <w:rFonts w:ascii="Arial" w:hAnsi="Arial" w:cs="Arial"/>
          <w:sz w:val="22"/>
          <w:szCs w:val="22"/>
          <w:lang w:val="x-none" w:eastAsia="x-none"/>
        </w:rPr>
        <w:tab/>
        <w:t xml:space="preserve">do </w:t>
      </w:r>
      <w:r w:rsidR="00511620">
        <w:rPr>
          <w:rFonts w:ascii="Arial" w:hAnsi="Arial" w:cs="Arial"/>
          <w:sz w:val="22"/>
          <w:szCs w:val="22"/>
          <w:lang w:eastAsia="x-none"/>
        </w:rPr>
        <w:t>28</w:t>
      </w:r>
      <w:r w:rsidRPr="00BA3250">
        <w:rPr>
          <w:rFonts w:ascii="Arial" w:hAnsi="Arial" w:cs="Arial"/>
          <w:sz w:val="22"/>
          <w:szCs w:val="22"/>
          <w:lang w:eastAsia="x-none"/>
        </w:rPr>
        <w:t xml:space="preserve">. </w:t>
      </w:r>
      <w:r w:rsidR="00511620">
        <w:rPr>
          <w:rFonts w:ascii="Arial" w:hAnsi="Arial" w:cs="Arial"/>
          <w:sz w:val="22"/>
          <w:szCs w:val="22"/>
          <w:lang w:eastAsia="x-none"/>
        </w:rPr>
        <w:t>02</w:t>
      </w:r>
      <w:r w:rsidRPr="00BA3250">
        <w:rPr>
          <w:rFonts w:ascii="Arial" w:hAnsi="Arial" w:cs="Arial"/>
          <w:sz w:val="22"/>
          <w:szCs w:val="22"/>
          <w:lang w:eastAsia="x-none"/>
        </w:rPr>
        <w:t>. 202</w:t>
      </w:r>
      <w:r w:rsidR="00511620">
        <w:rPr>
          <w:rFonts w:ascii="Arial" w:hAnsi="Arial" w:cs="Arial"/>
          <w:sz w:val="22"/>
          <w:szCs w:val="22"/>
          <w:lang w:eastAsia="x-none"/>
        </w:rPr>
        <w:t>5</w:t>
      </w:r>
    </w:p>
    <w:p w14:paraId="2C608BB9" w14:textId="77777777" w:rsidR="00881DE5" w:rsidRPr="003B3C12" w:rsidRDefault="00881DE5" w:rsidP="00881DE5">
      <w:pPr>
        <w:overflowPunct/>
        <w:autoSpaceDE/>
        <w:autoSpaceDN/>
        <w:adjustRightInd/>
        <w:spacing w:line="288" w:lineRule="auto"/>
        <w:ind w:left="6946" w:hanging="6940"/>
        <w:jc w:val="both"/>
        <w:textAlignment w:val="auto"/>
        <w:rPr>
          <w:rFonts w:ascii="Arial" w:hAnsi="Arial" w:cs="Arial"/>
          <w:sz w:val="20"/>
          <w:szCs w:val="20"/>
          <w:lang w:eastAsia="x-none"/>
        </w:rPr>
      </w:pPr>
      <w:r w:rsidRPr="002B645A">
        <w:rPr>
          <w:rFonts w:ascii="Arial" w:hAnsi="Arial" w:cs="Arial"/>
          <w:sz w:val="22"/>
          <w:szCs w:val="22"/>
          <w:vertAlign w:val="superscript"/>
          <w:lang w:eastAsia="x-none"/>
        </w:rPr>
        <w:t xml:space="preserve">      </w:t>
      </w:r>
    </w:p>
    <w:p w14:paraId="054DF233" w14:textId="77777777" w:rsidR="00F91678" w:rsidRDefault="00F91678" w:rsidP="00B920D2">
      <w:pPr>
        <w:jc w:val="both"/>
        <w:rPr>
          <w:rFonts w:ascii="Arial" w:hAnsi="Arial" w:cs="Arial"/>
          <w:sz w:val="22"/>
          <w:szCs w:val="22"/>
        </w:rPr>
      </w:pPr>
      <w:r w:rsidRPr="00F91678">
        <w:rPr>
          <w:rFonts w:ascii="Arial" w:hAnsi="Arial" w:cs="Arial"/>
          <w:sz w:val="22"/>
          <w:szCs w:val="22"/>
        </w:rPr>
        <w:t>V zimním období (tj. od 1. listopadu do 31. března) nebudou na komunikaci prováděny žádné práce, které by bránily provozu a zimní údržbě.</w:t>
      </w:r>
    </w:p>
    <w:p w14:paraId="1A512EE6" w14:textId="5B4127CA" w:rsidR="00F22855" w:rsidRDefault="00F22855" w:rsidP="00F91678">
      <w:pPr>
        <w:rPr>
          <w:rFonts w:ascii="Arial" w:hAnsi="Arial" w:cs="Arial"/>
          <w:sz w:val="22"/>
          <w:szCs w:val="22"/>
        </w:rPr>
      </w:pPr>
    </w:p>
    <w:p w14:paraId="70D97DC1" w14:textId="7EE74C49" w:rsidR="009A675F" w:rsidRDefault="009A675F" w:rsidP="009A675F">
      <w:pPr>
        <w:jc w:val="both"/>
        <w:rPr>
          <w:rFonts w:ascii="Arial" w:hAnsi="Arial" w:cs="Arial"/>
          <w:b/>
          <w:sz w:val="22"/>
          <w:szCs w:val="22"/>
        </w:rPr>
      </w:pPr>
      <w:r w:rsidRPr="00E55D71">
        <w:rPr>
          <w:rFonts w:ascii="Arial" w:hAnsi="Arial" w:cs="Arial"/>
          <w:b/>
          <w:sz w:val="22"/>
          <w:szCs w:val="22"/>
        </w:rPr>
        <w:t>Zadavatel si vyhrazuje právo z</w:t>
      </w:r>
      <w:r>
        <w:rPr>
          <w:rFonts w:ascii="Arial" w:hAnsi="Arial" w:cs="Arial"/>
          <w:b/>
          <w:sz w:val="22"/>
          <w:szCs w:val="22"/>
        </w:rPr>
        <w:t>měnit předpokládané termíny plnění v závislosti na termínech plnění stavebních prací pro dotčenou stavbu.</w:t>
      </w:r>
    </w:p>
    <w:p w14:paraId="6DA05EE6" w14:textId="4BA1E660" w:rsidR="00980066" w:rsidRDefault="00980066" w:rsidP="00F91678">
      <w:pPr>
        <w:rPr>
          <w:rFonts w:ascii="Arial" w:hAnsi="Arial" w:cs="Arial"/>
          <w:sz w:val="12"/>
          <w:szCs w:val="12"/>
        </w:rPr>
      </w:pPr>
    </w:p>
    <w:p w14:paraId="1D0FD01C" w14:textId="77777777" w:rsidR="009A675F" w:rsidRPr="0083376F" w:rsidRDefault="009A675F" w:rsidP="00F91678">
      <w:pPr>
        <w:rPr>
          <w:rFonts w:ascii="Arial" w:hAnsi="Arial" w:cs="Arial"/>
          <w:sz w:val="12"/>
          <w:szCs w:val="12"/>
        </w:rPr>
      </w:pPr>
    </w:p>
    <w:p w14:paraId="3780F304" w14:textId="7C925153" w:rsidR="00F22855" w:rsidRDefault="00F22855" w:rsidP="00F22855">
      <w:pPr>
        <w:jc w:val="both"/>
        <w:rPr>
          <w:rFonts w:ascii="Arial" w:hAnsi="Arial" w:cs="Arial"/>
          <w:b/>
          <w:sz w:val="22"/>
          <w:szCs w:val="22"/>
        </w:rPr>
      </w:pPr>
      <w:r w:rsidRPr="00E55D71">
        <w:rPr>
          <w:rFonts w:ascii="Arial" w:hAnsi="Arial" w:cs="Arial"/>
          <w:b/>
          <w:sz w:val="22"/>
          <w:szCs w:val="22"/>
        </w:rPr>
        <w:lastRenderedPageBreak/>
        <w:t>Zadavatel si vyhrazuje právo zrušit toto zadávací řízení v případě, že bude zrušeno zadávací řízení na zhotovitele stavby, pro kter</w:t>
      </w:r>
      <w:r>
        <w:rPr>
          <w:rFonts w:ascii="Arial" w:hAnsi="Arial" w:cs="Arial"/>
          <w:b/>
          <w:sz w:val="22"/>
          <w:szCs w:val="22"/>
        </w:rPr>
        <w:t>é</w:t>
      </w:r>
      <w:r w:rsidRPr="00E55D71">
        <w:rPr>
          <w:rFonts w:ascii="Arial" w:hAnsi="Arial" w:cs="Arial"/>
          <w:b/>
          <w:sz w:val="22"/>
          <w:szCs w:val="22"/>
        </w:rPr>
        <w:t xml:space="preserve"> se sjednává předmět plnění dle </w:t>
      </w:r>
      <w:r>
        <w:rPr>
          <w:rFonts w:ascii="Arial" w:hAnsi="Arial" w:cs="Arial"/>
          <w:b/>
          <w:sz w:val="22"/>
          <w:szCs w:val="22"/>
        </w:rPr>
        <w:t>bodu</w:t>
      </w:r>
      <w:r w:rsidRPr="00E55D71">
        <w:rPr>
          <w:rFonts w:ascii="Arial" w:hAnsi="Arial" w:cs="Arial"/>
          <w:b/>
          <w:sz w:val="22"/>
          <w:szCs w:val="22"/>
        </w:rPr>
        <w:t xml:space="preserve"> </w:t>
      </w:r>
      <w:r w:rsidR="002F0052">
        <w:rPr>
          <w:rFonts w:ascii="Arial" w:hAnsi="Arial" w:cs="Arial"/>
          <w:b/>
          <w:sz w:val="22"/>
          <w:szCs w:val="22"/>
        </w:rPr>
        <w:t>1</w:t>
      </w:r>
      <w:r w:rsidRPr="00E55D71">
        <w:rPr>
          <w:rFonts w:ascii="Arial" w:hAnsi="Arial" w:cs="Arial"/>
          <w:b/>
          <w:sz w:val="22"/>
          <w:szCs w:val="22"/>
        </w:rPr>
        <w:t>.</w:t>
      </w:r>
    </w:p>
    <w:p w14:paraId="023D745F" w14:textId="77777777" w:rsidR="00980066" w:rsidRDefault="00980066" w:rsidP="000C5EFD">
      <w:pPr>
        <w:rPr>
          <w:rFonts w:ascii="Arial" w:hAnsi="Arial" w:cs="Arial"/>
          <w:b/>
          <w:sz w:val="22"/>
          <w:szCs w:val="22"/>
        </w:rPr>
      </w:pPr>
    </w:p>
    <w:p w14:paraId="0978085D" w14:textId="4144AA13" w:rsidR="000C5EFD" w:rsidRDefault="000C5EFD" w:rsidP="000C5EF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14:paraId="533FF737" w14:textId="77777777" w:rsidR="000C5EFD" w:rsidRDefault="000C5EFD" w:rsidP="00F22855">
      <w:pPr>
        <w:jc w:val="both"/>
        <w:rPr>
          <w:rFonts w:ascii="Arial" w:hAnsi="Arial" w:cs="Arial"/>
          <w:bCs/>
          <w:sz w:val="22"/>
          <w:szCs w:val="22"/>
        </w:rPr>
      </w:pPr>
    </w:p>
    <w:p w14:paraId="7C6DB2CC" w14:textId="1563EAC7" w:rsidR="00943A7E" w:rsidRDefault="00943A7E" w:rsidP="00943A7E">
      <w:pPr>
        <w:jc w:val="both"/>
        <w:rPr>
          <w:rFonts w:ascii="Arial" w:hAnsi="Arial" w:cs="Arial"/>
          <w:sz w:val="22"/>
          <w:szCs w:val="22"/>
        </w:rPr>
      </w:pPr>
      <w:r w:rsidRPr="00141BB7">
        <w:rPr>
          <w:rFonts w:ascii="Arial" w:hAnsi="Arial" w:cs="Arial"/>
          <w:sz w:val="22"/>
          <w:szCs w:val="22"/>
        </w:rPr>
        <w:t>Pro tuto stavbu bude, v souladu s ustanovením § 152 odst. 6 ve vazbě na § 157 odst. 2 zákona č. 183/2006 Sb., o územním plánování a stavebním řádu, ve znění pozdějších předpisů, stavební deník veden v elektronické formě. Vedení stavebního deníku zajistí zhotovitel stavby a vybranému dodavateli umožní 1 přístup. Vybraný dodavatel musí disponovat běžným technickým vybavením (HW a SW) potřebným pro dálkový přístup a rovněž musí disponovat elektronickým podpisem s časovým razítkem dle platné legislativy.</w:t>
      </w:r>
    </w:p>
    <w:p w14:paraId="35327EC7" w14:textId="058BED18" w:rsidR="00943A7E" w:rsidRDefault="00943A7E" w:rsidP="00943A7E">
      <w:pPr>
        <w:jc w:val="both"/>
        <w:rPr>
          <w:rFonts w:ascii="Arial" w:hAnsi="Arial" w:cs="Arial"/>
          <w:sz w:val="22"/>
          <w:szCs w:val="22"/>
        </w:rPr>
      </w:pPr>
    </w:p>
    <w:p w14:paraId="0A770DC7" w14:textId="77777777" w:rsidR="00943A7E" w:rsidRDefault="00943A7E" w:rsidP="00943A7E">
      <w:pPr>
        <w:jc w:val="both"/>
        <w:rPr>
          <w:rFonts w:ascii="Arial" w:hAnsi="Arial" w:cs="Arial"/>
          <w:bCs/>
          <w:sz w:val="22"/>
          <w:szCs w:val="22"/>
        </w:rPr>
      </w:pPr>
      <w:r w:rsidRPr="00FF54C6">
        <w:rPr>
          <w:rFonts w:ascii="Arial" w:hAnsi="Arial" w:cs="Arial"/>
          <w:bCs/>
          <w:sz w:val="22"/>
          <w:szCs w:val="22"/>
        </w:rPr>
        <w:t>Předmět plnění veřejné zakázky j</w:t>
      </w:r>
      <w:r>
        <w:rPr>
          <w:rFonts w:ascii="Arial" w:hAnsi="Arial" w:cs="Arial"/>
          <w:bCs/>
          <w:sz w:val="22"/>
          <w:szCs w:val="22"/>
        </w:rPr>
        <w:t>e</w:t>
      </w:r>
      <w:r w:rsidRPr="00FF54C6">
        <w:rPr>
          <w:rFonts w:ascii="Arial" w:hAnsi="Arial" w:cs="Arial"/>
          <w:bCs/>
          <w:sz w:val="22"/>
          <w:szCs w:val="22"/>
        </w:rPr>
        <w:t xml:space="preserve"> dále podrobněji vymezen</w:t>
      </w:r>
      <w:r>
        <w:rPr>
          <w:rFonts w:ascii="Arial" w:hAnsi="Arial" w:cs="Arial"/>
          <w:bCs/>
          <w:sz w:val="22"/>
          <w:szCs w:val="22"/>
        </w:rPr>
        <w:t xml:space="preserve"> v </w:t>
      </w:r>
      <w:r w:rsidRPr="00FF54C6">
        <w:rPr>
          <w:rFonts w:ascii="Arial" w:hAnsi="Arial" w:cs="Arial"/>
          <w:bCs/>
          <w:sz w:val="22"/>
          <w:szCs w:val="22"/>
        </w:rPr>
        <w:t>návrh</w:t>
      </w:r>
      <w:r>
        <w:rPr>
          <w:rFonts w:ascii="Arial" w:hAnsi="Arial" w:cs="Arial"/>
          <w:bCs/>
          <w:sz w:val="22"/>
          <w:szCs w:val="22"/>
        </w:rPr>
        <w:t xml:space="preserve">u příkazní </w:t>
      </w:r>
      <w:r w:rsidRPr="00FF54C6">
        <w:rPr>
          <w:rFonts w:ascii="Arial" w:hAnsi="Arial" w:cs="Arial"/>
          <w:bCs/>
          <w:sz w:val="22"/>
          <w:szCs w:val="22"/>
        </w:rPr>
        <w:t>sml</w:t>
      </w:r>
      <w:r>
        <w:rPr>
          <w:rFonts w:ascii="Arial" w:hAnsi="Arial" w:cs="Arial"/>
          <w:bCs/>
          <w:sz w:val="22"/>
          <w:szCs w:val="22"/>
        </w:rPr>
        <w:t>o</w:t>
      </w:r>
      <w:r w:rsidRPr="00FF54C6">
        <w:rPr>
          <w:rFonts w:ascii="Arial" w:hAnsi="Arial" w:cs="Arial"/>
          <w:bCs/>
          <w:sz w:val="22"/>
          <w:szCs w:val="22"/>
        </w:rPr>
        <w:t>uv</w:t>
      </w:r>
      <w:r>
        <w:rPr>
          <w:rFonts w:ascii="Arial" w:hAnsi="Arial" w:cs="Arial"/>
          <w:bCs/>
          <w:sz w:val="22"/>
          <w:szCs w:val="22"/>
        </w:rPr>
        <w:t>y.</w:t>
      </w:r>
    </w:p>
    <w:p w14:paraId="68F7A28A" w14:textId="77777777" w:rsidR="00F22855" w:rsidRPr="007153C3" w:rsidRDefault="00F22855" w:rsidP="00F91678">
      <w:pPr>
        <w:rPr>
          <w:rFonts w:ascii="Arial" w:hAnsi="Arial" w:cs="Arial"/>
          <w:sz w:val="32"/>
          <w:szCs w:val="32"/>
        </w:rPr>
      </w:pPr>
    </w:p>
    <w:p w14:paraId="7F2369E9" w14:textId="77777777" w:rsidR="000D4A4F" w:rsidRPr="00F22855" w:rsidRDefault="000D4A4F" w:rsidP="005258C8">
      <w:pPr>
        <w:ind w:left="4678" w:hanging="4678"/>
        <w:rPr>
          <w:rFonts w:ascii="Arial" w:hAnsi="Arial" w:cs="Arial"/>
          <w:sz w:val="4"/>
          <w:szCs w:val="4"/>
        </w:rPr>
      </w:pPr>
    </w:p>
    <w:p w14:paraId="380371C0" w14:textId="77777777" w:rsidR="007B0FA8" w:rsidRPr="00F33912" w:rsidRDefault="00505DE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Předpokládaná hodnota veřejné zakázky</w:t>
      </w:r>
    </w:p>
    <w:p w14:paraId="772F9E6D" w14:textId="0A066C79" w:rsidR="004478D5" w:rsidRDefault="004478D5" w:rsidP="00A13DC7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Předpokládaná hodnota veřejné </w:t>
      </w:r>
      <w:r w:rsidRPr="001C7A50">
        <w:rPr>
          <w:rFonts w:ascii="Arial" w:hAnsi="Arial" w:cs="Arial"/>
          <w:sz w:val="22"/>
          <w:szCs w:val="22"/>
        </w:rPr>
        <w:t xml:space="preserve">zakázky </w:t>
      </w:r>
      <w:r w:rsidRPr="00715BAB">
        <w:rPr>
          <w:rFonts w:ascii="Arial" w:hAnsi="Arial" w:cs="Arial"/>
          <w:sz w:val="22"/>
          <w:szCs w:val="22"/>
        </w:rPr>
        <w:t xml:space="preserve">činí </w:t>
      </w:r>
      <w:r w:rsidR="00CA4203">
        <w:rPr>
          <w:rFonts w:ascii="Arial" w:hAnsi="Arial" w:cs="Arial"/>
          <w:sz w:val="22"/>
          <w:szCs w:val="22"/>
        </w:rPr>
        <w:t>4</w:t>
      </w:r>
      <w:r w:rsidR="008F1DB1">
        <w:rPr>
          <w:rFonts w:ascii="Arial" w:hAnsi="Arial" w:cs="Arial"/>
          <w:sz w:val="22"/>
          <w:szCs w:val="22"/>
        </w:rPr>
        <w:t>3</w:t>
      </w:r>
      <w:r w:rsidR="00CA4203">
        <w:rPr>
          <w:rFonts w:ascii="Arial" w:hAnsi="Arial" w:cs="Arial"/>
          <w:sz w:val="22"/>
          <w:szCs w:val="22"/>
        </w:rPr>
        <w:t>5</w:t>
      </w:r>
      <w:r w:rsidR="003E440F">
        <w:rPr>
          <w:rFonts w:ascii="Arial" w:hAnsi="Arial" w:cs="Arial"/>
          <w:sz w:val="22"/>
          <w:szCs w:val="22"/>
        </w:rPr>
        <w:t> </w:t>
      </w:r>
      <w:r w:rsidR="003E440F" w:rsidRPr="003E440F">
        <w:rPr>
          <w:rFonts w:ascii="Arial" w:hAnsi="Arial" w:cs="Arial"/>
          <w:sz w:val="22"/>
          <w:szCs w:val="22"/>
        </w:rPr>
        <w:t>000</w:t>
      </w:r>
      <w:r w:rsidR="003E440F">
        <w:rPr>
          <w:rFonts w:ascii="Arial" w:hAnsi="Arial" w:cs="Arial"/>
          <w:sz w:val="22"/>
          <w:szCs w:val="22"/>
        </w:rPr>
        <w:t xml:space="preserve"> </w:t>
      </w:r>
      <w:r w:rsidR="001C7A50" w:rsidRPr="00715BAB">
        <w:rPr>
          <w:rFonts w:ascii="Arial" w:hAnsi="Arial" w:cs="Arial"/>
          <w:sz w:val="22"/>
          <w:szCs w:val="22"/>
        </w:rPr>
        <w:t xml:space="preserve">Kč </w:t>
      </w:r>
      <w:r w:rsidR="00800519" w:rsidRPr="00715BAB">
        <w:rPr>
          <w:rFonts w:ascii="Arial" w:hAnsi="Arial" w:cs="Arial"/>
          <w:sz w:val="22"/>
          <w:szCs w:val="22"/>
        </w:rPr>
        <w:t>bez DPH</w:t>
      </w:r>
      <w:r w:rsidR="00A13DC7">
        <w:rPr>
          <w:rFonts w:ascii="Arial" w:hAnsi="Arial" w:cs="Arial"/>
          <w:sz w:val="22"/>
          <w:szCs w:val="22"/>
        </w:rPr>
        <w:t>.</w:t>
      </w:r>
    </w:p>
    <w:p w14:paraId="78DDA6F7" w14:textId="77777777" w:rsidR="00061E5E" w:rsidRDefault="00061E5E" w:rsidP="00061E5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jc w:val="both"/>
        <w:textAlignment w:val="auto"/>
      </w:pPr>
    </w:p>
    <w:p w14:paraId="6A5B5D2B" w14:textId="77777777" w:rsidR="0060641F" w:rsidRPr="00287260" w:rsidRDefault="0060641F" w:rsidP="00061E5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jc w:val="both"/>
        <w:textAlignment w:val="auto"/>
        <w:rPr>
          <w:sz w:val="16"/>
          <w:szCs w:val="16"/>
        </w:rPr>
      </w:pPr>
    </w:p>
    <w:p w14:paraId="4E123C2C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Klasifikace předmětu veřejné zakázky</w:t>
      </w:r>
    </w:p>
    <w:p w14:paraId="2C9B3FFF" w14:textId="77777777" w:rsidR="00F6217E" w:rsidRDefault="00F6217E" w:rsidP="004326EB">
      <w:pPr>
        <w:pStyle w:val="Bntext2"/>
        <w:spacing w:before="120" w:line="288" w:lineRule="auto"/>
        <w:ind w:left="5103" w:hanging="5103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>Hlavní předmět</w:t>
      </w:r>
      <w:r w:rsidR="00F339A4">
        <w:rPr>
          <w:rFonts w:eastAsia="MS Mincho" w:cs="Arial"/>
          <w:szCs w:val="22"/>
        </w:rPr>
        <w:tab/>
      </w:r>
      <w:r w:rsidR="00F339A4" w:rsidRPr="00F33912">
        <w:rPr>
          <w:rFonts w:cs="Arial"/>
          <w:szCs w:val="22"/>
        </w:rPr>
        <w:t>CPV</w:t>
      </w:r>
    </w:p>
    <w:p w14:paraId="5AF2F593" w14:textId="77777777" w:rsidR="00DF05EB" w:rsidRPr="00DF05EB" w:rsidRDefault="00DF05EB" w:rsidP="00F339A4">
      <w:pPr>
        <w:pStyle w:val="Bntext2"/>
        <w:ind w:left="5103" w:hanging="5103"/>
        <w:rPr>
          <w:rFonts w:eastAsia="MS Mincho" w:cs="Arial"/>
          <w:szCs w:val="22"/>
        </w:rPr>
      </w:pPr>
      <w:r w:rsidRPr="00DF05EB">
        <w:rPr>
          <w:rFonts w:eastAsia="MS Mincho" w:cs="Arial"/>
          <w:szCs w:val="22"/>
        </w:rPr>
        <w:t>Dohled na staveništi</w:t>
      </w:r>
      <w:r w:rsidR="00F339A4">
        <w:rPr>
          <w:rFonts w:eastAsia="MS Mincho" w:cs="Arial"/>
          <w:szCs w:val="22"/>
        </w:rPr>
        <w:tab/>
      </w:r>
      <w:r w:rsidRPr="00DF05EB">
        <w:rPr>
          <w:rFonts w:eastAsia="MS Mincho" w:cs="Arial"/>
          <w:szCs w:val="22"/>
        </w:rPr>
        <w:t>71521000-6</w:t>
      </w:r>
    </w:p>
    <w:p w14:paraId="35C3DD5F" w14:textId="77777777" w:rsidR="001068BC" w:rsidRDefault="00DF05EB" w:rsidP="00994320">
      <w:pPr>
        <w:pStyle w:val="Bntext2"/>
        <w:spacing w:line="288" w:lineRule="auto"/>
        <w:ind w:left="5103" w:hanging="5103"/>
        <w:rPr>
          <w:rFonts w:eastAsia="MS Mincho" w:cs="Arial"/>
          <w:szCs w:val="22"/>
        </w:rPr>
      </w:pPr>
      <w:r w:rsidRPr="00DF05EB">
        <w:rPr>
          <w:rFonts w:eastAsia="MS Mincho" w:cs="Arial"/>
          <w:szCs w:val="22"/>
        </w:rPr>
        <w:t>Služby v oblasti bezpečnosti a zdraví</w:t>
      </w:r>
      <w:r w:rsidR="00F339A4">
        <w:rPr>
          <w:rFonts w:eastAsia="MS Mincho" w:cs="Arial"/>
          <w:szCs w:val="22"/>
        </w:rPr>
        <w:tab/>
      </w:r>
      <w:r w:rsidRPr="00DF05EB">
        <w:rPr>
          <w:rFonts w:eastAsia="MS Mincho" w:cs="Arial"/>
          <w:szCs w:val="22"/>
        </w:rPr>
        <w:t>71317200-5</w:t>
      </w:r>
    </w:p>
    <w:p w14:paraId="36105E9A" w14:textId="77777777" w:rsidR="00994320" w:rsidRPr="00EF5F18" w:rsidRDefault="00994320" w:rsidP="00994320">
      <w:pPr>
        <w:pStyle w:val="Bntext2"/>
        <w:spacing w:line="288" w:lineRule="auto"/>
        <w:ind w:left="5103" w:hanging="5103"/>
        <w:rPr>
          <w:rFonts w:eastAsia="MS Mincho" w:cs="Arial"/>
          <w:sz w:val="4"/>
          <w:szCs w:val="4"/>
        </w:rPr>
      </w:pPr>
    </w:p>
    <w:p w14:paraId="2D0A12A9" w14:textId="77777777" w:rsidR="003B3C12" w:rsidRDefault="003B3C12" w:rsidP="00994320">
      <w:pPr>
        <w:pStyle w:val="Bntext2"/>
        <w:spacing w:line="288" w:lineRule="auto"/>
        <w:ind w:left="5103" w:hanging="5103"/>
        <w:rPr>
          <w:rFonts w:eastAsia="MS Mincho" w:cs="Arial"/>
          <w:szCs w:val="22"/>
        </w:rPr>
      </w:pPr>
    </w:p>
    <w:p w14:paraId="767AB9A1" w14:textId="77777777" w:rsidR="00BF50E0" w:rsidRPr="00F33912" w:rsidRDefault="00BF50E0" w:rsidP="00BF50E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</w:pPr>
      <w:r w:rsidRPr="00F33912">
        <w:rPr>
          <w:rFonts w:ascii="Arial" w:hAnsi="Arial" w:cs="Arial"/>
          <w:sz w:val="22"/>
          <w:szCs w:val="22"/>
        </w:rPr>
        <w:t xml:space="preserve">Kvalifikační předpoklady </w:t>
      </w:r>
      <w:r>
        <w:rPr>
          <w:rFonts w:ascii="Arial" w:hAnsi="Arial" w:cs="Arial"/>
          <w:sz w:val="22"/>
          <w:szCs w:val="22"/>
        </w:rPr>
        <w:t xml:space="preserve">a způsobilost </w:t>
      </w:r>
      <w:r w:rsidRPr="00F33912">
        <w:rPr>
          <w:rFonts w:ascii="Arial" w:hAnsi="Arial" w:cs="Arial"/>
          <w:sz w:val="22"/>
          <w:szCs w:val="22"/>
        </w:rPr>
        <w:t>pro plnění veřejné zakázky</w:t>
      </w:r>
    </w:p>
    <w:p w14:paraId="5D304654" w14:textId="77777777" w:rsidR="00BF50E0" w:rsidRPr="00F33912" w:rsidRDefault="00BF50E0" w:rsidP="00BF50E0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Kvalifikovaným</w:t>
      </w:r>
      <w:r>
        <w:rPr>
          <w:rFonts w:ascii="Arial" w:hAnsi="Arial" w:cs="Arial"/>
          <w:sz w:val="22"/>
          <w:szCs w:val="22"/>
        </w:rPr>
        <w:t>, resp. způsobilým</w:t>
      </w:r>
      <w:r w:rsidR="00894C97">
        <w:rPr>
          <w:rFonts w:ascii="Arial" w:hAnsi="Arial" w:cs="Arial"/>
          <w:sz w:val="22"/>
          <w:szCs w:val="22"/>
        </w:rPr>
        <w:t>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který:</w:t>
      </w:r>
    </w:p>
    <w:p w14:paraId="2006F3A3" w14:textId="77777777" w:rsidR="00BF50E0" w:rsidRPr="00F33912" w:rsidRDefault="00BF50E0" w:rsidP="00BF50E0">
      <w:pPr>
        <w:numPr>
          <w:ilvl w:val="0"/>
          <w:numId w:val="29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14:paraId="45BD7600" w14:textId="77777777"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profesní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14:paraId="1064CA46" w14:textId="77777777"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 w:rsidR="00CF5298">
        <w:rPr>
          <w:rFonts w:ascii="Arial" w:hAnsi="Arial" w:cs="Arial"/>
          <w:sz w:val="22"/>
          <w:szCs w:val="22"/>
        </w:rPr>
        <w:t>ce.</w:t>
      </w:r>
    </w:p>
    <w:p w14:paraId="05B0A4F8" w14:textId="77777777" w:rsidR="00BF50E0" w:rsidRDefault="00BF50E0" w:rsidP="00BF50E0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>Doklady prokazující splnění základní způsobilosti a výpis z obc</w:t>
      </w:r>
      <w:r w:rsidR="00646832" w:rsidRPr="00646832">
        <w:rPr>
          <w:spacing w:val="-4"/>
          <w:szCs w:val="22"/>
        </w:rPr>
        <w:t>hodního rejstříku nesmějí být ke dni</w:t>
      </w:r>
      <w:r w:rsidR="00646832" w:rsidRPr="00646832">
        <w:rPr>
          <w:szCs w:val="22"/>
        </w:rPr>
        <w:t xml:space="preserve"> podání nabídky</w:t>
      </w:r>
      <w:r w:rsidRPr="00646832">
        <w:rPr>
          <w:szCs w:val="22"/>
        </w:rPr>
        <w:t xml:space="preserve"> starší </w:t>
      </w:r>
      <w:r w:rsidR="00646832">
        <w:rPr>
          <w:szCs w:val="22"/>
        </w:rPr>
        <w:t>3 měsíců</w:t>
      </w:r>
      <w:r w:rsidRPr="00646832">
        <w:rPr>
          <w:szCs w:val="22"/>
        </w:rPr>
        <w:t>.</w:t>
      </w:r>
    </w:p>
    <w:p w14:paraId="64B560C9" w14:textId="77777777" w:rsidR="0038656A" w:rsidRPr="00EF5F18" w:rsidRDefault="0038656A" w:rsidP="00BF50E0">
      <w:pPr>
        <w:pStyle w:val="2"/>
        <w:numPr>
          <w:ilvl w:val="0"/>
          <w:numId w:val="0"/>
        </w:numPr>
        <w:spacing w:before="120" w:after="0" w:line="288" w:lineRule="auto"/>
        <w:rPr>
          <w:sz w:val="12"/>
          <w:szCs w:val="12"/>
          <w:u w:val="single"/>
        </w:rPr>
      </w:pPr>
      <w:bookmarkStart w:id="0" w:name="bookmark21"/>
    </w:p>
    <w:p w14:paraId="1D4EDCAF" w14:textId="77777777"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F33912">
        <w:rPr>
          <w:u w:val="single"/>
        </w:rPr>
        <w:t xml:space="preserve">Základní </w:t>
      </w:r>
      <w:bookmarkEnd w:id="0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7574DAFF" w14:textId="5ED828E2" w:rsidR="00BF50E0" w:rsidRPr="00F33912" w:rsidRDefault="00BF50E0" w:rsidP="00E200B6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 w:rsidR="007D40E8">
        <w:rPr>
          <w:rFonts w:ascii="Arial" w:hAnsi="Arial" w:cs="Arial"/>
          <w:sz w:val="22"/>
          <w:szCs w:val="22"/>
        </w:rPr>
        <w:t xml:space="preserve">zadávací </w:t>
      </w:r>
      <w:r w:rsidR="00847A98" w:rsidRPr="00847A98">
        <w:rPr>
          <w:rFonts w:ascii="Arial" w:hAnsi="Arial" w:cs="Arial"/>
          <w:sz w:val="22"/>
          <w:szCs w:val="22"/>
        </w:rPr>
        <w:t>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1F025609" w14:textId="77777777" w:rsidR="00BF50E0" w:rsidRPr="00BC1A0F" w:rsidRDefault="00BF50E0" w:rsidP="00276421">
      <w:pPr>
        <w:ind w:left="62"/>
        <w:jc w:val="both"/>
        <w:rPr>
          <w:rFonts w:ascii="Arial" w:hAnsi="Arial" w:cs="Arial"/>
          <w:i/>
          <w:sz w:val="16"/>
          <w:szCs w:val="16"/>
        </w:rPr>
      </w:pPr>
    </w:p>
    <w:p w14:paraId="37AB523D" w14:textId="77777777" w:rsidR="0026648C" w:rsidRPr="00EF5F18" w:rsidRDefault="0026648C" w:rsidP="00276421">
      <w:pPr>
        <w:ind w:left="62"/>
        <w:jc w:val="both"/>
        <w:rPr>
          <w:rFonts w:ascii="Arial" w:hAnsi="Arial" w:cs="Arial"/>
          <w:i/>
          <w:sz w:val="12"/>
          <w:szCs w:val="12"/>
        </w:rPr>
      </w:pPr>
    </w:p>
    <w:p w14:paraId="427EC620" w14:textId="77777777" w:rsidR="00BF50E0" w:rsidRPr="00F33912" w:rsidRDefault="00BF50E0" w:rsidP="00CB4170">
      <w:pPr>
        <w:pStyle w:val="2"/>
        <w:numPr>
          <w:ilvl w:val="0"/>
          <w:numId w:val="0"/>
        </w:numPr>
        <w:spacing w:before="0" w:after="0" w:line="288" w:lineRule="auto"/>
        <w:rPr>
          <w:u w:val="single"/>
        </w:rPr>
      </w:pPr>
      <w:r w:rsidRPr="00F33912">
        <w:rPr>
          <w:u w:val="single"/>
        </w:rPr>
        <w:t xml:space="preserve">Profesní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14839CE8" w14:textId="77777777" w:rsidR="00DD3CDA" w:rsidRPr="00F33912" w:rsidRDefault="00DD3CDA" w:rsidP="00C62C2E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Splnění profesních </w:t>
      </w:r>
      <w:r w:rsidR="00BF50E0">
        <w:rPr>
          <w:rFonts w:cs="Arial"/>
          <w:szCs w:val="22"/>
        </w:rPr>
        <w:t xml:space="preserve">způsobilosti </w:t>
      </w:r>
      <w:r w:rsidRPr="00F33912">
        <w:rPr>
          <w:rFonts w:cs="Arial"/>
          <w:szCs w:val="22"/>
        </w:rPr>
        <w:t>prokáže dodavatel, který předloží:</w:t>
      </w:r>
    </w:p>
    <w:p w14:paraId="18273D9C" w14:textId="77777777" w:rsidR="00DD3CDA" w:rsidRPr="00956E5C" w:rsidRDefault="00491285" w:rsidP="00956E5C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szCs w:val="22"/>
        </w:rPr>
      </w:pPr>
      <w:r>
        <w:rPr>
          <w:rFonts w:cs="Arial"/>
          <w:b/>
          <w:szCs w:val="22"/>
        </w:rPr>
        <w:t>V</w:t>
      </w:r>
      <w:r w:rsidR="00DD3CDA" w:rsidRPr="00956E5C">
        <w:rPr>
          <w:rFonts w:cs="Arial"/>
          <w:b/>
          <w:szCs w:val="22"/>
        </w:rPr>
        <w:t>ýpis z obchodního rejstříku</w:t>
      </w:r>
      <w:r w:rsidR="00DD3CDA" w:rsidRPr="00956E5C">
        <w:rPr>
          <w:rFonts w:cs="Arial"/>
          <w:szCs w:val="22"/>
        </w:rPr>
        <w:t xml:space="preserve">, </w:t>
      </w:r>
      <w:r w:rsidR="00265BCA" w:rsidRPr="00956E5C">
        <w:rPr>
          <w:rFonts w:cs="Arial"/>
          <w:szCs w:val="22"/>
        </w:rPr>
        <w:t>p</w:t>
      </w:r>
      <w:r w:rsidR="007C5360" w:rsidRPr="00956E5C">
        <w:rPr>
          <w:rFonts w:cs="Arial"/>
          <w:szCs w:val="22"/>
        </w:rPr>
        <w:t>okud je v něm zapsán, či výpis</w:t>
      </w:r>
      <w:r w:rsidR="00265BCA" w:rsidRPr="00956E5C">
        <w:rPr>
          <w:rFonts w:cs="Arial"/>
          <w:szCs w:val="22"/>
        </w:rPr>
        <w:t xml:space="preserve"> z jiné obdobné evidence, pokud je v ní zapsán. Výpis</w:t>
      </w:r>
      <w:r w:rsidR="00DD3CDA" w:rsidRPr="00956E5C">
        <w:rPr>
          <w:rFonts w:cs="Arial"/>
          <w:szCs w:val="22"/>
        </w:rPr>
        <w:t xml:space="preserve"> nesmí </w:t>
      </w:r>
      <w:r w:rsidR="00D25477" w:rsidRPr="00956E5C">
        <w:rPr>
          <w:rFonts w:cs="Arial"/>
          <w:szCs w:val="22"/>
        </w:rPr>
        <w:t>být ke dni podání nabídky starší 3 měsíců</w:t>
      </w:r>
      <w:r w:rsidR="000E50D2" w:rsidRPr="00956E5C">
        <w:rPr>
          <w:rFonts w:cs="Arial"/>
          <w:szCs w:val="22"/>
        </w:rPr>
        <w:t>.</w:t>
      </w:r>
    </w:p>
    <w:p w14:paraId="34734E88" w14:textId="648B56A2" w:rsidR="00DF05EB" w:rsidRDefault="007C5360" w:rsidP="00956E5C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b/>
          <w:szCs w:val="22"/>
        </w:rPr>
      </w:pPr>
      <w:r w:rsidRPr="005D0243">
        <w:rPr>
          <w:rFonts w:cs="Arial"/>
          <w:b/>
          <w:spacing w:val="4"/>
          <w:szCs w:val="22"/>
        </w:rPr>
        <w:t xml:space="preserve">Živnostenský list nebo </w:t>
      </w:r>
      <w:r w:rsidR="00CD7E71" w:rsidRPr="005D0243">
        <w:rPr>
          <w:rFonts w:cs="Arial"/>
          <w:b/>
          <w:spacing w:val="4"/>
          <w:szCs w:val="22"/>
        </w:rPr>
        <w:t xml:space="preserve">výpis ze </w:t>
      </w:r>
      <w:r w:rsidRPr="005D0243">
        <w:rPr>
          <w:rFonts w:cs="Arial"/>
          <w:b/>
          <w:spacing w:val="4"/>
          <w:szCs w:val="22"/>
        </w:rPr>
        <w:t>živnostensk</w:t>
      </w:r>
      <w:r w:rsidR="00CD7E71" w:rsidRPr="005D0243">
        <w:rPr>
          <w:rFonts w:cs="Arial"/>
          <w:b/>
          <w:spacing w:val="4"/>
          <w:szCs w:val="22"/>
        </w:rPr>
        <w:t>ého</w:t>
      </w:r>
      <w:r w:rsidR="00DF05EB" w:rsidRPr="005D0243">
        <w:rPr>
          <w:rFonts w:cs="Arial"/>
          <w:b/>
          <w:spacing w:val="4"/>
          <w:szCs w:val="22"/>
        </w:rPr>
        <w:t> rejstřík</w:t>
      </w:r>
      <w:r w:rsidR="00CD7E71" w:rsidRPr="005D0243">
        <w:rPr>
          <w:rFonts w:cs="Arial"/>
          <w:b/>
          <w:spacing w:val="4"/>
          <w:szCs w:val="22"/>
        </w:rPr>
        <w:t>u</w:t>
      </w:r>
      <w:r w:rsidR="00DF05EB" w:rsidRPr="005D0243">
        <w:rPr>
          <w:rFonts w:cs="Arial"/>
          <w:b/>
          <w:spacing w:val="4"/>
          <w:szCs w:val="22"/>
        </w:rPr>
        <w:t> </w:t>
      </w:r>
      <w:r w:rsidRPr="005D0243">
        <w:rPr>
          <w:rFonts w:cs="Arial"/>
          <w:spacing w:val="4"/>
          <w:szCs w:val="22"/>
        </w:rPr>
        <w:t xml:space="preserve">s </w:t>
      </w:r>
      <w:r w:rsidR="00DF05EB" w:rsidRPr="005D0243">
        <w:rPr>
          <w:rFonts w:cs="Arial"/>
          <w:spacing w:val="4"/>
          <w:szCs w:val="22"/>
        </w:rPr>
        <w:t>předmětem podnikání</w:t>
      </w:r>
      <w:r w:rsidR="00CD7E71" w:rsidRPr="005D0243">
        <w:rPr>
          <w:rFonts w:cs="Arial"/>
          <w:spacing w:val="4"/>
          <w:szCs w:val="22"/>
        </w:rPr>
        <w:t>,</w:t>
      </w:r>
      <w:r w:rsidR="00DF05EB" w:rsidRPr="005D0243">
        <w:rPr>
          <w:rFonts w:cs="Arial"/>
          <w:szCs w:val="22"/>
        </w:rPr>
        <w:t xml:space="preserve"> </w:t>
      </w:r>
      <w:r w:rsidR="00CD7E71" w:rsidRPr="005D0243">
        <w:rPr>
          <w:rFonts w:cs="Arial"/>
          <w:spacing w:val="-6"/>
          <w:szCs w:val="22"/>
        </w:rPr>
        <w:t xml:space="preserve">který </w:t>
      </w:r>
      <w:r w:rsidR="00DF05EB" w:rsidRPr="005D0243">
        <w:rPr>
          <w:rFonts w:cs="Arial"/>
          <w:spacing w:val="-6"/>
          <w:szCs w:val="22"/>
        </w:rPr>
        <w:t>o</w:t>
      </w:r>
      <w:r w:rsidR="00CD7E71" w:rsidRPr="005D0243">
        <w:rPr>
          <w:rFonts w:cs="Arial"/>
          <w:spacing w:val="-6"/>
          <w:szCs w:val="22"/>
        </w:rPr>
        <w:t>dpovídá</w:t>
      </w:r>
      <w:r w:rsidR="00DF05EB" w:rsidRPr="005D0243">
        <w:rPr>
          <w:rFonts w:cs="Arial"/>
          <w:spacing w:val="-6"/>
          <w:szCs w:val="22"/>
        </w:rPr>
        <w:t xml:space="preserve"> předmětu veřejné zakázky. </w:t>
      </w:r>
      <w:r w:rsidR="003D2FEE">
        <w:rPr>
          <w:rFonts w:cs="Arial"/>
          <w:spacing w:val="-6"/>
          <w:szCs w:val="22"/>
        </w:rPr>
        <w:t>Dodavatel</w:t>
      </w:r>
      <w:r w:rsidR="00DF05EB" w:rsidRPr="005D0243">
        <w:rPr>
          <w:rFonts w:cs="Arial"/>
          <w:spacing w:val="-6"/>
          <w:szCs w:val="22"/>
        </w:rPr>
        <w:t xml:space="preserve"> splní tento kvalifikační předpoklad předložením</w:t>
      </w:r>
      <w:r w:rsidR="00DF05EB" w:rsidRPr="00956E5C">
        <w:rPr>
          <w:rFonts w:cs="Arial"/>
          <w:szCs w:val="22"/>
        </w:rPr>
        <w:t xml:space="preserve"> výpisu </w:t>
      </w:r>
      <w:r w:rsidR="00DF05EB" w:rsidRPr="00956E5C">
        <w:rPr>
          <w:rFonts w:cs="Arial"/>
          <w:spacing w:val="-4"/>
          <w:szCs w:val="22"/>
        </w:rPr>
        <w:t xml:space="preserve">ze živnostenského rejstříku pro předmět podnikání </w:t>
      </w:r>
      <w:r w:rsidR="00DF05EB" w:rsidRPr="00956E5C">
        <w:rPr>
          <w:rFonts w:cs="Arial"/>
          <w:b/>
          <w:spacing w:val="-4"/>
          <w:szCs w:val="22"/>
        </w:rPr>
        <w:t>„Poskytování služeb v oblasti bezpečnosti</w:t>
      </w:r>
      <w:r w:rsidR="00DF05EB" w:rsidRPr="00956E5C">
        <w:rPr>
          <w:rFonts w:cs="Arial"/>
          <w:b/>
          <w:szCs w:val="22"/>
        </w:rPr>
        <w:t xml:space="preserve"> a ochrany zdraví při práci“.</w:t>
      </w:r>
    </w:p>
    <w:p w14:paraId="50876D4D" w14:textId="77777777" w:rsidR="00B35CCC" w:rsidRDefault="00B35CCC" w:rsidP="00B35CCC">
      <w:pPr>
        <w:pStyle w:val="Bntext2"/>
        <w:tabs>
          <w:tab w:val="clear" w:pos="-1560"/>
        </w:tabs>
        <w:spacing w:before="120" w:line="288" w:lineRule="auto"/>
        <w:ind w:left="284"/>
        <w:rPr>
          <w:rFonts w:cs="Arial"/>
          <w:b/>
          <w:szCs w:val="22"/>
        </w:rPr>
      </w:pPr>
    </w:p>
    <w:p w14:paraId="62E6A6B4" w14:textId="77777777" w:rsidR="00881A4B" w:rsidRPr="00881A4B" w:rsidRDefault="00DF05EB" w:rsidP="00552A1C">
      <w:pPr>
        <w:numPr>
          <w:ilvl w:val="0"/>
          <w:numId w:val="11"/>
        </w:numPr>
        <w:tabs>
          <w:tab w:val="clear" w:pos="360"/>
        </w:tabs>
        <w:spacing w:before="120" w:line="288" w:lineRule="auto"/>
        <w:ind w:left="0" w:hanging="284"/>
        <w:jc w:val="both"/>
        <w:rPr>
          <w:rFonts w:ascii="Arial" w:hAnsi="Arial" w:cs="Arial"/>
          <w:sz w:val="12"/>
          <w:szCs w:val="12"/>
        </w:rPr>
      </w:pPr>
      <w:r w:rsidRPr="00C12078">
        <w:rPr>
          <w:rFonts w:ascii="Arial" w:hAnsi="Arial"/>
          <w:b/>
          <w:spacing w:val="-4"/>
          <w:sz w:val="22"/>
        </w:rPr>
        <w:lastRenderedPageBreak/>
        <w:t>Dokladem osvědčujícím odbornou způsobilost</w:t>
      </w:r>
      <w:r w:rsidRPr="00C12078">
        <w:rPr>
          <w:rFonts w:ascii="Arial" w:hAnsi="Arial"/>
          <w:spacing w:val="-4"/>
          <w:sz w:val="22"/>
        </w:rPr>
        <w:t xml:space="preserve"> dodavatele nebo osoby, jejímž prostřednictvím</w:t>
      </w:r>
      <w:r w:rsidRPr="00956E5C">
        <w:rPr>
          <w:rFonts w:ascii="Arial" w:hAnsi="Arial"/>
          <w:sz w:val="22"/>
        </w:rPr>
        <w:t xml:space="preserve"> odbornou způsobilost zabezpečuje, je-li pro plnění veřejné zakázky nezbytná podle zvláštních právních předpisů. Dodavatel jako doklad prokazující jeho odbornou způsobilost předloží </w:t>
      </w:r>
      <w:r w:rsidRPr="00956E5C">
        <w:rPr>
          <w:rFonts w:ascii="Arial" w:hAnsi="Arial"/>
          <w:b/>
          <w:sz w:val="22"/>
        </w:rPr>
        <w:t xml:space="preserve">Osvědčení o odborné způsobilosti k činnosti koordinátora bezpečnosti a ochrany </w:t>
      </w:r>
      <w:r w:rsidRPr="00C12078">
        <w:rPr>
          <w:rFonts w:ascii="Arial" w:hAnsi="Arial"/>
          <w:b/>
          <w:spacing w:val="-4"/>
          <w:sz w:val="22"/>
        </w:rPr>
        <w:t>zdraví při práci na staveništi</w:t>
      </w:r>
      <w:r w:rsidRPr="00C12078">
        <w:rPr>
          <w:rFonts w:ascii="Arial" w:hAnsi="Arial"/>
          <w:spacing w:val="-4"/>
          <w:sz w:val="22"/>
        </w:rPr>
        <w:t xml:space="preserve"> vydané na základě zkoušky z odborné způsobilosti podle zákona</w:t>
      </w:r>
      <w:r w:rsidRPr="00956E5C">
        <w:rPr>
          <w:rFonts w:ascii="Arial" w:hAnsi="Arial"/>
          <w:sz w:val="22"/>
        </w:rPr>
        <w:t xml:space="preserve"> č. 309/2006 Sb.</w:t>
      </w:r>
      <w:r w:rsidR="00881A4B">
        <w:rPr>
          <w:rFonts w:ascii="Arial" w:hAnsi="Arial"/>
          <w:sz w:val="22"/>
        </w:rPr>
        <w:t xml:space="preserve">, </w:t>
      </w:r>
      <w:r w:rsidR="00881A4B">
        <w:rPr>
          <w:rFonts w:ascii="Arial" w:hAnsi="Arial" w:cs="Arial"/>
          <w:sz w:val="22"/>
          <w:szCs w:val="22"/>
        </w:rPr>
        <w:t xml:space="preserve">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předpisů, a podle nařízení vlády č. 592/2006 Sb., </w:t>
      </w:r>
      <w:r w:rsidR="00881A4B">
        <w:rPr>
          <w:rFonts w:ascii="Arial" w:hAnsi="Arial" w:cs="Arial"/>
          <w:color w:val="000000"/>
          <w:sz w:val="22"/>
          <w:szCs w:val="22"/>
        </w:rPr>
        <w:t>o podmínkách akreditace a provádění zkoušek z odborné způsobilosti, ve znění pozdějších předpisů</w:t>
      </w:r>
      <w:r w:rsidR="00881A4B">
        <w:rPr>
          <w:rFonts w:ascii="Arial" w:hAnsi="Arial" w:cs="Arial"/>
          <w:sz w:val="22"/>
          <w:szCs w:val="22"/>
        </w:rPr>
        <w:t>.</w:t>
      </w:r>
    </w:p>
    <w:p w14:paraId="659E9457" w14:textId="41833DCD" w:rsidR="00BF50E0" w:rsidRPr="00EF5F18" w:rsidRDefault="00881A4B" w:rsidP="00F7217F">
      <w:pPr>
        <w:spacing w:before="120" w:line="288" w:lineRule="auto"/>
        <w:ind w:left="284"/>
        <w:jc w:val="both"/>
        <w:rPr>
          <w:rFonts w:ascii="Arial" w:hAnsi="Arial" w:cs="Arial"/>
          <w:sz w:val="12"/>
          <w:szCs w:val="12"/>
        </w:rPr>
      </w:pPr>
      <w:r w:rsidRPr="00EF5F18">
        <w:rPr>
          <w:rFonts w:ascii="Arial" w:hAnsi="Arial" w:cs="Arial"/>
          <w:sz w:val="12"/>
          <w:szCs w:val="12"/>
        </w:rPr>
        <w:t xml:space="preserve"> </w:t>
      </w:r>
    </w:p>
    <w:p w14:paraId="0FADCC63" w14:textId="77777777"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F33912">
        <w:rPr>
          <w:u w:val="single"/>
        </w:rPr>
        <w:t>T</w:t>
      </w:r>
      <w:r>
        <w:rPr>
          <w:u w:val="single"/>
        </w:rPr>
        <w:t>echnická kvalifikace</w:t>
      </w:r>
    </w:p>
    <w:p w14:paraId="1986B255" w14:textId="532EF734" w:rsidR="00632B4D" w:rsidRPr="00B40D06" w:rsidRDefault="00BF50E0" w:rsidP="00DB2242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 w:rsidRPr="00B40D06">
        <w:rPr>
          <w:rFonts w:cs="Arial"/>
          <w:szCs w:val="22"/>
        </w:rPr>
        <w:t>Splnění technické kvalifikace pro</w:t>
      </w:r>
      <w:r w:rsidR="00DB2242" w:rsidRPr="00B40D06">
        <w:rPr>
          <w:rFonts w:cs="Arial"/>
          <w:szCs w:val="22"/>
        </w:rPr>
        <w:t>káže dodavatel, který předloží s</w:t>
      </w:r>
      <w:r w:rsidR="00632B4D" w:rsidRPr="00B40D06">
        <w:rPr>
          <w:rFonts w:cs="Arial"/>
          <w:szCs w:val="22"/>
        </w:rPr>
        <w:t xml:space="preserve">eznam </w:t>
      </w:r>
      <w:r w:rsidR="00A82E0A" w:rsidRPr="00B40D06">
        <w:rPr>
          <w:rFonts w:cs="Arial"/>
          <w:szCs w:val="22"/>
        </w:rPr>
        <w:t xml:space="preserve">významných služeb poskytnutých dodavatelem v posledních </w:t>
      </w:r>
      <w:r w:rsidR="001173D6" w:rsidRPr="001173D6">
        <w:rPr>
          <w:rFonts w:cs="Arial"/>
          <w:szCs w:val="22"/>
          <w:u w:val="single"/>
        </w:rPr>
        <w:t>5</w:t>
      </w:r>
      <w:r w:rsidR="00A82E0A" w:rsidRPr="001173D6">
        <w:rPr>
          <w:rFonts w:cs="Arial"/>
          <w:szCs w:val="22"/>
          <w:u w:val="single"/>
        </w:rPr>
        <w:t xml:space="preserve"> letech</w:t>
      </w:r>
      <w:r w:rsidR="00144A4F">
        <w:rPr>
          <w:rFonts w:cs="Arial"/>
          <w:szCs w:val="22"/>
        </w:rPr>
        <w:t xml:space="preserve"> před zahájením zadávacího řízení</w:t>
      </w:r>
      <w:r w:rsidR="00A82E0A" w:rsidRPr="00B40D06">
        <w:rPr>
          <w:rFonts w:cs="Arial"/>
          <w:szCs w:val="22"/>
        </w:rPr>
        <w:t xml:space="preserve"> s uvedením </w:t>
      </w:r>
      <w:r w:rsidR="00144A4F">
        <w:rPr>
          <w:rFonts w:cs="Arial"/>
          <w:szCs w:val="22"/>
        </w:rPr>
        <w:t xml:space="preserve">ceny a doby jejich </w:t>
      </w:r>
      <w:r w:rsidR="00A82E0A" w:rsidRPr="00B40D06">
        <w:rPr>
          <w:rFonts w:cs="Arial"/>
          <w:szCs w:val="22"/>
        </w:rPr>
        <w:t>poskytnutí</w:t>
      </w:r>
      <w:r w:rsidR="00144A4F">
        <w:rPr>
          <w:rFonts w:cs="Arial"/>
          <w:szCs w:val="22"/>
        </w:rPr>
        <w:t xml:space="preserve"> a identifikací objednatele</w:t>
      </w:r>
      <w:r w:rsidR="00DB2242" w:rsidRPr="00B40D06">
        <w:rPr>
          <w:rFonts w:cs="Arial"/>
          <w:szCs w:val="22"/>
        </w:rPr>
        <w:t>.</w:t>
      </w:r>
    </w:p>
    <w:p w14:paraId="5F741B7A" w14:textId="635665A9" w:rsidR="00CD4FE8" w:rsidRDefault="00DF05EB" w:rsidP="00CD4FE8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2C770E">
        <w:t xml:space="preserve">Dodavatel splňuje technický kvalifikační předpoklad, pokud v seznamu významných služeb </w:t>
      </w:r>
      <w:r w:rsidRPr="00B40D06">
        <w:rPr>
          <w:b/>
        </w:rPr>
        <w:t>prokáže</w:t>
      </w:r>
      <w:r w:rsidRPr="00CD4FE8">
        <w:rPr>
          <w:b/>
        </w:rPr>
        <w:t xml:space="preserve">, že realizoval alespoň </w:t>
      </w:r>
      <w:r w:rsidR="00F11815">
        <w:rPr>
          <w:b/>
        </w:rPr>
        <w:t>3</w:t>
      </w:r>
      <w:r w:rsidRPr="00CD4FE8">
        <w:rPr>
          <w:b/>
        </w:rPr>
        <w:t xml:space="preserve"> významné služby</w:t>
      </w:r>
      <w:r w:rsidRPr="002C770E">
        <w:t xml:space="preserve"> (musí se přitom jednat o služby řádně dokončené)</w:t>
      </w:r>
      <w:r w:rsidR="00032E57">
        <w:t>,</w:t>
      </w:r>
      <w:r w:rsidRPr="002C770E">
        <w:t xml:space="preserve"> jej</w:t>
      </w:r>
      <w:r w:rsidR="0059290C">
        <w:t>ich</w:t>
      </w:r>
      <w:r w:rsidRPr="002C770E">
        <w:t xml:space="preserve">ž předmětem byl </w:t>
      </w:r>
      <w:r w:rsidRPr="00CD4FE8">
        <w:rPr>
          <w:b/>
        </w:rPr>
        <w:t xml:space="preserve">výkon </w:t>
      </w:r>
      <w:r w:rsidRPr="002C770E">
        <w:rPr>
          <w:b/>
        </w:rPr>
        <w:t xml:space="preserve">koordinátora BOZP při </w:t>
      </w:r>
      <w:r w:rsidRPr="00715BAB">
        <w:rPr>
          <w:b/>
        </w:rPr>
        <w:t xml:space="preserve">přípravě a realizaci stavby v oblasti výstavby </w:t>
      </w:r>
      <w:r w:rsidR="003C5FA1">
        <w:rPr>
          <w:b/>
        </w:rPr>
        <w:t xml:space="preserve">nebo rekonstrukce </w:t>
      </w:r>
      <w:r w:rsidRPr="00AD6CF7">
        <w:rPr>
          <w:b/>
          <w:spacing w:val="-6"/>
        </w:rPr>
        <w:t>silnic</w:t>
      </w:r>
      <w:r w:rsidR="003B0934">
        <w:rPr>
          <w:b/>
          <w:spacing w:val="-6"/>
        </w:rPr>
        <w:t xml:space="preserve"> nebo mostů</w:t>
      </w:r>
      <w:r w:rsidRPr="00AD6CF7">
        <w:rPr>
          <w:b/>
          <w:spacing w:val="-6"/>
        </w:rPr>
        <w:t xml:space="preserve"> </w:t>
      </w:r>
      <w:r w:rsidR="00210C31" w:rsidRPr="00AD6CF7">
        <w:rPr>
          <w:rFonts w:cs="Arial"/>
          <w:spacing w:val="-6"/>
          <w:szCs w:val="22"/>
        </w:rPr>
        <w:t>s investičními náklady</w:t>
      </w:r>
      <w:r w:rsidR="0040792F" w:rsidRPr="00AD6CF7">
        <w:rPr>
          <w:rFonts w:cs="Arial"/>
          <w:spacing w:val="-6"/>
          <w:szCs w:val="22"/>
        </w:rPr>
        <w:t xml:space="preserve"> </w:t>
      </w:r>
      <w:r w:rsidR="0040792F" w:rsidRPr="00AD6CF7">
        <w:rPr>
          <w:rFonts w:cs="Arial"/>
          <w:b/>
          <w:spacing w:val="-6"/>
          <w:szCs w:val="22"/>
        </w:rPr>
        <w:t xml:space="preserve">v minimální výši </w:t>
      </w:r>
      <w:r w:rsidR="00CD6599">
        <w:rPr>
          <w:rFonts w:cs="Arial"/>
          <w:b/>
          <w:spacing w:val="-6"/>
          <w:szCs w:val="22"/>
        </w:rPr>
        <w:br/>
      </w:r>
      <w:r w:rsidR="001173D6">
        <w:rPr>
          <w:rFonts w:cs="Arial"/>
          <w:b/>
          <w:spacing w:val="-6"/>
          <w:szCs w:val="22"/>
        </w:rPr>
        <w:t>80</w:t>
      </w:r>
      <w:r w:rsidR="0040792F" w:rsidRPr="00AD6CF7">
        <w:rPr>
          <w:rFonts w:cs="Arial"/>
          <w:b/>
          <w:spacing w:val="-6"/>
          <w:szCs w:val="22"/>
        </w:rPr>
        <w:t xml:space="preserve"> mil. Kč</w:t>
      </w:r>
      <w:r w:rsidR="0040792F" w:rsidRPr="00AD6CF7">
        <w:rPr>
          <w:rFonts w:cs="Arial"/>
          <w:spacing w:val="-6"/>
          <w:szCs w:val="22"/>
        </w:rPr>
        <w:t xml:space="preserve"> </w:t>
      </w:r>
      <w:r w:rsidR="0040792F" w:rsidRPr="00D50D8F">
        <w:rPr>
          <w:rFonts w:cs="Arial"/>
          <w:b/>
          <w:spacing w:val="-6"/>
          <w:szCs w:val="22"/>
        </w:rPr>
        <w:t>bez DPH</w:t>
      </w:r>
      <w:r w:rsidR="0040792F" w:rsidRPr="00AD6CF7">
        <w:rPr>
          <w:rFonts w:cs="Arial"/>
          <w:spacing w:val="-6"/>
          <w:szCs w:val="22"/>
        </w:rPr>
        <w:t xml:space="preserve"> pro každou z</w:t>
      </w:r>
      <w:r w:rsidR="00032E57" w:rsidRPr="00AD6CF7">
        <w:rPr>
          <w:rFonts w:cs="Arial"/>
          <w:spacing w:val="-6"/>
          <w:szCs w:val="22"/>
        </w:rPr>
        <w:t xml:space="preserve"> </w:t>
      </w:r>
      <w:r w:rsidR="0040792F" w:rsidRPr="00AD6CF7">
        <w:rPr>
          <w:rFonts w:cs="Arial"/>
          <w:spacing w:val="-6"/>
          <w:szCs w:val="22"/>
        </w:rPr>
        <w:t>nich</w:t>
      </w:r>
      <w:r w:rsidR="00CD4FE8" w:rsidRPr="00AD6CF7">
        <w:rPr>
          <w:rFonts w:cs="Arial"/>
          <w:spacing w:val="-6"/>
          <w:szCs w:val="22"/>
        </w:rPr>
        <w:t>.</w:t>
      </w:r>
    </w:p>
    <w:p w14:paraId="3CE07713" w14:textId="77777777" w:rsidR="001173D6" w:rsidRPr="001173D6" w:rsidRDefault="001173D6" w:rsidP="00437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pacing w:val="2"/>
          <w:sz w:val="4"/>
          <w:szCs w:val="4"/>
        </w:rPr>
      </w:pPr>
    </w:p>
    <w:p w14:paraId="6677A1AE" w14:textId="21EA8441" w:rsidR="004728D7" w:rsidRDefault="00437BB3" w:rsidP="00437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Přílohou tohoto seznamu budou minimálně </w:t>
      </w:r>
      <w:r>
        <w:rPr>
          <w:rFonts w:ascii="Arial" w:hAnsi="Arial" w:cs="Arial"/>
          <w:b/>
          <w:spacing w:val="2"/>
          <w:sz w:val="22"/>
          <w:szCs w:val="22"/>
        </w:rPr>
        <w:t>2</w:t>
      </w: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 osvědčení </w:t>
      </w:r>
      <w:r w:rsidRPr="00183A1E">
        <w:rPr>
          <w:rFonts w:ascii="Arial" w:hAnsi="Arial" w:cs="Arial"/>
          <w:spacing w:val="2"/>
          <w:sz w:val="22"/>
          <w:szCs w:val="22"/>
        </w:rPr>
        <w:t>o řádném poskytnutí</w:t>
      </w:r>
      <w:r>
        <w:rPr>
          <w:rFonts w:ascii="Arial" w:hAnsi="Arial" w:cs="Arial"/>
          <w:sz w:val="22"/>
          <w:szCs w:val="22"/>
        </w:rPr>
        <w:t xml:space="preserve"> a dokončení služeb v seznamu uvedených, </w:t>
      </w:r>
      <w:r w:rsidR="0097544D">
        <w:rPr>
          <w:rFonts w:ascii="Arial" w:hAnsi="Arial" w:cs="Arial"/>
          <w:sz w:val="22"/>
          <w:szCs w:val="22"/>
        </w:rPr>
        <w:t>potvrzen</w:t>
      </w:r>
      <w:r w:rsidR="001C5B35">
        <w:rPr>
          <w:rFonts w:ascii="Arial" w:hAnsi="Arial" w:cs="Arial"/>
          <w:sz w:val="22"/>
          <w:szCs w:val="22"/>
        </w:rPr>
        <w:t>á</w:t>
      </w:r>
      <w:r w:rsidRPr="0003652B">
        <w:rPr>
          <w:rFonts w:ascii="Arial" w:hAnsi="Arial" w:cs="Arial"/>
          <w:sz w:val="22"/>
          <w:szCs w:val="22"/>
        </w:rPr>
        <w:t xml:space="preserve"> objednatelem t</w:t>
      </w:r>
      <w:r>
        <w:rPr>
          <w:rFonts w:ascii="Arial" w:hAnsi="Arial" w:cs="Arial"/>
          <w:sz w:val="22"/>
          <w:szCs w:val="22"/>
        </w:rPr>
        <w:t>ěchto služeb</w:t>
      </w:r>
      <w:r w:rsidRPr="0003652B">
        <w:rPr>
          <w:rFonts w:ascii="Arial" w:hAnsi="Arial" w:cs="Arial"/>
          <w:sz w:val="22"/>
          <w:szCs w:val="22"/>
        </w:rPr>
        <w:t xml:space="preserve">. </w:t>
      </w:r>
    </w:p>
    <w:p w14:paraId="16828A6C" w14:textId="2F130D36" w:rsidR="008D78B0" w:rsidRDefault="008D78B0" w:rsidP="008D78B0">
      <w:pPr>
        <w:pStyle w:val="Bntext2"/>
        <w:tabs>
          <w:tab w:val="left" w:pos="708"/>
        </w:tabs>
        <w:spacing w:before="120" w:line="288" w:lineRule="auto"/>
        <w:ind w:left="0"/>
        <w:rPr>
          <w:rFonts w:cs="Arial"/>
          <w:szCs w:val="22"/>
        </w:rPr>
      </w:pPr>
      <w:r>
        <w:rPr>
          <w:rFonts w:eastAsia="MS Mincho" w:cs="Arial"/>
          <w:szCs w:val="22"/>
        </w:rPr>
        <w:t xml:space="preserve">Dodavatel může při předkládání Seznamu významných služeb obdobného charakteru využít Formulář k prokázání splnění technické kvalifikace </w:t>
      </w:r>
      <w:r>
        <w:rPr>
          <w:rFonts w:cs="Arial"/>
          <w:szCs w:val="22"/>
        </w:rPr>
        <w:t>(viz zadávací dokumentace). Seznam bude obsahovat výhradně dokončené a předané služby.</w:t>
      </w:r>
    </w:p>
    <w:p w14:paraId="29050E87" w14:textId="77777777" w:rsidR="008D78B0" w:rsidRPr="000A60BF" w:rsidRDefault="008D78B0" w:rsidP="00437BB3">
      <w:pPr>
        <w:tabs>
          <w:tab w:val="left" w:pos="1418"/>
          <w:tab w:val="left" w:pos="7320"/>
        </w:tabs>
        <w:spacing w:before="120" w:line="264" w:lineRule="auto"/>
        <w:jc w:val="both"/>
        <w:rPr>
          <w:rFonts w:cs="Arial"/>
          <w:szCs w:val="22"/>
        </w:rPr>
      </w:pPr>
    </w:p>
    <w:p w14:paraId="3F11CD73" w14:textId="77777777" w:rsidR="0046394F" w:rsidRPr="0046394F" w:rsidRDefault="0046394F" w:rsidP="0046394F">
      <w:pPr>
        <w:pStyle w:val="Bntext2"/>
        <w:spacing w:line="288" w:lineRule="auto"/>
        <w:ind w:left="0"/>
        <w:rPr>
          <w:rFonts w:cs="Arial"/>
          <w:b/>
          <w:szCs w:val="22"/>
        </w:rPr>
      </w:pPr>
      <w:r w:rsidRPr="0046394F">
        <w:rPr>
          <w:rFonts w:cs="Arial"/>
          <w:b/>
          <w:szCs w:val="22"/>
        </w:rPr>
        <w:t>Další ustanovení ke kvalifikaci</w:t>
      </w:r>
    </w:p>
    <w:p w14:paraId="086096A0" w14:textId="68B3AA64" w:rsidR="0046394F" w:rsidRPr="0046394F" w:rsidRDefault="0046394F" w:rsidP="0046394F">
      <w:pPr>
        <w:pStyle w:val="Bntext2"/>
        <w:spacing w:line="288" w:lineRule="auto"/>
        <w:ind w:left="0"/>
        <w:rPr>
          <w:rFonts w:cs="Arial"/>
          <w:szCs w:val="22"/>
        </w:rPr>
      </w:pPr>
      <w:r w:rsidRPr="0046394F">
        <w:rPr>
          <w:rFonts w:cs="Arial"/>
          <w:szCs w:val="22"/>
        </w:rPr>
        <w:t xml:space="preserve">Dodavatel je oprávněn předložit v nabídce </w:t>
      </w:r>
      <w:r w:rsidRPr="00266B5E">
        <w:rPr>
          <w:rFonts w:cs="Arial"/>
          <w:szCs w:val="22"/>
        </w:rPr>
        <w:t xml:space="preserve">dokumenty prokazující </w:t>
      </w:r>
      <w:r w:rsidR="00D72DF0" w:rsidRPr="00266B5E">
        <w:rPr>
          <w:rFonts w:cs="Arial"/>
          <w:szCs w:val="22"/>
        </w:rPr>
        <w:t xml:space="preserve">základní a </w:t>
      </w:r>
      <w:r w:rsidRPr="00266B5E">
        <w:rPr>
          <w:rFonts w:cs="Arial"/>
          <w:szCs w:val="22"/>
        </w:rPr>
        <w:t>profesní</w:t>
      </w:r>
      <w:r w:rsidR="00D72DF0" w:rsidRPr="00266B5E">
        <w:rPr>
          <w:rFonts w:cs="Arial"/>
          <w:szCs w:val="22"/>
        </w:rPr>
        <w:t xml:space="preserve"> způsobilost</w:t>
      </w:r>
      <w:r w:rsidRPr="00266B5E">
        <w:rPr>
          <w:rFonts w:cs="Arial"/>
          <w:szCs w:val="22"/>
        </w:rPr>
        <w:t xml:space="preserve"> </w:t>
      </w:r>
      <w:r w:rsidR="00D72DF0" w:rsidRPr="00266B5E">
        <w:rPr>
          <w:rFonts w:cs="Arial"/>
          <w:szCs w:val="22"/>
        </w:rPr>
        <w:t>i</w:t>
      </w:r>
      <w:r w:rsidRPr="00266B5E">
        <w:rPr>
          <w:rFonts w:cs="Arial"/>
          <w:szCs w:val="22"/>
        </w:rPr>
        <w:t xml:space="preserve"> technickou kvalifikaci v prostých kopiích.</w:t>
      </w:r>
      <w:r w:rsidRPr="0046394F">
        <w:rPr>
          <w:rFonts w:cs="Arial"/>
          <w:szCs w:val="22"/>
        </w:rPr>
        <w:t xml:space="preserve"> Zadavatel si vyhrazuje právo, před uzavřením příkazní smlouvy, vyzvat vybraného dodavatele k předložení originálů nebo úředně ověřených kopií těchto dokladů. </w:t>
      </w:r>
    </w:p>
    <w:p w14:paraId="154FAB61" w14:textId="0C183D6F" w:rsidR="000D1266" w:rsidRDefault="000D1266" w:rsidP="0046394F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0D1266">
        <w:rPr>
          <w:rFonts w:cs="Arial"/>
          <w:szCs w:val="22"/>
        </w:rPr>
        <w:t>U osob, které nejsou statutárními nebo odpovědnými zástupci dodavatele, dodavatel doloží, zda jsou v pracovním nebo obdobném poměru k dodavateli, pokud ne, tak jejich závazným prohlášením o budoucí spolupráci s dodavatelem.</w:t>
      </w:r>
    </w:p>
    <w:p w14:paraId="7C7F363D" w14:textId="77AF25F2" w:rsidR="00CD4FE8" w:rsidRDefault="0046394F" w:rsidP="0046394F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46394F">
        <w:rPr>
          <w:rFonts w:cs="Arial"/>
          <w:szCs w:val="22"/>
        </w:rPr>
        <w:t>V případě, že část zakázky bude plněna prostřednictvím poddodavatele, dodavatel v nabídce doloží závazné prohlášení každého poddodavatele o budoucí spolupráci nebo jiný písemný závazek. Z obsahu závazného prohlášení nebo písemného závazku bude zřejmý předmět plnění a jeho rozsah, který se poddodavatel zavazuje splnit.</w:t>
      </w:r>
    </w:p>
    <w:p w14:paraId="1478CD9B" w14:textId="545F4437" w:rsidR="00D9738F" w:rsidRPr="00D9738F" w:rsidRDefault="00D9738F" w:rsidP="00D9738F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14:paraId="4C6BC5CB" w14:textId="73E90A34" w:rsidR="00D9738F" w:rsidRDefault="00D9738F" w:rsidP="0046394F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14:paraId="6B38DCB7" w14:textId="77777777" w:rsidR="00086D6F" w:rsidRPr="00576D43" w:rsidRDefault="00086D6F" w:rsidP="00086D6F">
      <w:pPr>
        <w:pStyle w:val="Nadpis2"/>
        <w:rPr>
          <w:rFonts w:ascii="Arial" w:hAnsi="Arial" w:cs="Arial"/>
          <w:sz w:val="22"/>
          <w:szCs w:val="22"/>
        </w:rPr>
      </w:pPr>
      <w:r w:rsidRPr="00576D43">
        <w:rPr>
          <w:rFonts w:ascii="Arial" w:hAnsi="Arial" w:cs="Arial"/>
          <w:sz w:val="22"/>
          <w:szCs w:val="22"/>
        </w:rPr>
        <w:t>Další požadavky zadavatele</w:t>
      </w:r>
    </w:p>
    <w:p w14:paraId="7F784C17" w14:textId="77777777" w:rsidR="00086D6F" w:rsidRDefault="00086D6F" w:rsidP="00086D6F"/>
    <w:p w14:paraId="450C190C" w14:textId="5476E3EC" w:rsidR="00086D6F" w:rsidRDefault="00086D6F" w:rsidP="00086D6F">
      <w:pPr>
        <w:spacing w:after="120" w:line="288" w:lineRule="auto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 xml:space="preserve">Vybraný dodavatel je povinen předat při podpisu smlouvy kopii pojistné smlouvy na </w:t>
      </w:r>
      <w:r>
        <w:rPr>
          <w:rFonts w:ascii="Arial" w:hAnsi="Arial" w:cs="Arial"/>
          <w:sz w:val="22"/>
          <w:szCs w:val="22"/>
        </w:rPr>
        <w:t xml:space="preserve">pojištění </w:t>
      </w:r>
      <w:r>
        <w:rPr>
          <w:rFonts w:ascii="Arial" w:hAnsi="Arial" w:cs="Arial"/>
          <w:spacing w:val="-4"/>
          <w:sz w:val="22"/>
          <w:szCs w:val="22"/>
        </w:rPr>
        <w:t>odpovědnosti za škodu způsobenou dodavatelem třetí osobě s minimální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pojistnou částkou pojištění odpovědnosti za škodu způsobenou třetím osobám ve výši min. 1 mil. Kč.</w:t>
      </w:r>
    </w:p>
    <w:p w14:paraId="7C29C396" w14:textId="77777777" w:rsidR="00086D6F" w:rsidRDefault="00086D6F" w:rsidP="00086D6F">
      <w:pPr>
        <w:spacing w:after="120" w:line="288" w:lineRule="auto"/>
        <w:jc w:val="both"/>
        <w:rPr>
          <w:rFonts w:ascii="Arial" w:hAnsi="Arial" w:cs="Arial"/>
          <w:spacing w:val="-2"/>
          <w:sz w:val="22"/>
          <w:szCs w:val="22"/>
        </w:rPr>
      </w:pPr>
    </w:p>
    <w:p w14:paraId="694156B6" w14:textId="4FC826D9" w:rsidR="00086D6F" w:rsidRDefault="00086D6F" w:rsidP="00086D6F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Dodavatel čestně</w:t>
      </w:r>
      <w:r w:rsidR="0079014E">
        <w:rPr>
          <w:sz w:val="22"/>
          <w:szCs w:val="22"/>
        </w:rPr>
        <w:t xml:space="preserve"> prohlásí</w:t>
      </w:r>
      <w:r>
        <w:rPr>
          <w:sz w:val="22"/>
          <w:szCs w:val="22"/>
        </w:rPr>
        <w:t>, že není:</w:t>
      </w:r>
    </w:p>
    <w:p w14:paraId="0AA882D3" w14:textId="77777777" w:rsidR="00086D6F" w:rsidRDefault="00086D6F" w:rsidP="00086D6F">
      <w:pPr>
        <w:pStyle w:val="CM1"/>
        <w:numPr>
          <w:ilvl w:val="0"/>
          <w:numId w:val="38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 nebo subjektem či orgánem se sídlem v Rusku,</w:t>
      </w:r>
    </w:p>
    <w:p w14:paraId="7DAF920B" w14:textId="77777777" w:rsidR="00086D6F" w:rsidRDefault="00086D6F" w:rsidP="00086D6F">
      <w:pPr>
        <w:pStyle w:val="CM1"/>
        <w:numPr>
          <w:ilvl w:val="0"/>
          <w:numId w:val="38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právnickou osobou, subjektem nebo orgánem, který je z více než 50 % přímo či nepřímo vlastněn některým ze subjektů uvedených v písmeni a) tohoto odstavce, nebo</w:t>
      </w:r>
    </w:p>
    <w:p w14:paraId="5382B571" w14:textId="77777777" w:rsidR="00086D6F" w:rsidRDefault="00086D6F" w:rsidP="00086D6F">
      <w:pPr>
        <w:pStyle w:val="CM1"/>
        <w:numPr>
          <w:ilvl w:val="0"/>
          <w:numId w:val="38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nebo právnickou osobou, subjektem nebo orgánem, který jedná jménem nebo na pokyn některého ze subjektů uvedených v písmeni a) nebo b) tohoto odstavce.</w:t>
      </w:r>
    </w:p>
    <w:p w14:paraId="58779D38" w14:textId="56D9DAA1" w:rsidR="00086D6F" w:rsidRDefault="00086D6F" w:rsidP="00086D6F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Dále prohl</w:t>
      </w:r>
      <w:r w:rsidR="00275415">
        <w:rPr>
          <w:sz w:val="22"/>
          <w:szCs w:val="22"/>
        </w:rPr>
        <w:t>ásí</w:t>
      </w:r>
      <w:r>
        <w:rPr>
          <w:sz w:val="22"/>
          <w:szCs w:val="22"/>
        </w:rPr>
        <w:t>, že nebude veřejnou zakázku realizovat společně s jiným dodavatelem či prostřednictvím poddodavatele, jehož podíl na plnění veřejné zakázky tvoří více než</w:t>
      </w:r>
      <w:r w:rsidR="001A2D9D">
        <w:rPr>
          <w:sz w:val="22"/>
          <w:szCs w:val="22"/>
        </w:rPr>
        <w:t xml:space="preserve"> </w:t>
      </w:r>
      <w:r w:rsidR="001A2D9D" w:rsidRPr="001A2D9D">
        <w:rPr>
          <w:sz w:val="22"/>
          <w:szCs w:val="22"/>
        </w:rPr>
        <w:t>v rozsahu vyšším než 10</w:t>
      </w:r>
      <w:r w:rsidR="00275415">
        <w:rPr>
          <w:sz w:val="22"/>
          <w:szCs w:val="22"/>
        </w:rPr>
        <w:t xml:space="preserve"> </w:t>
      </w:r>
      <w:r w:rsidR="001A2D9D" w:rsidRPr="001A2D9D">
        <w:rPr>
          <w:sz w:val="22"/>
          <w:szCs w:val="22"/>
        </w:rPr>
        <w:t>% ceny</w:t>
      </w:r>
      <w:r>
        <w:rPr>
          <w:sz w:val="22"/>
          <w:szCs w:val="22"/>
        </w:rPr>
        <w:t>, který je:</w:t>
      </w:r>
    </w:p>
    <w:p w14:paraId="7FD76021" w14:textId="77777777" w:rsidR="00086D6F" w:rsidRDefault="00086D6F" w:rsidP="00086D6F">
      <w:pPr>
        <w:pStyle w:val="CM1"/>
        <w:numPr>
          <w:ilvl w:val="0"/>
          <w:numId w:val="39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 nebo subjektem či orgánem se sídlem v Rusku,</w:t>
      </w:r>
    </w:p>
    <w:p w14:paraId="048FDCAF" w14:textId="77777777" w:rsidR="00086D6F" w:rsidRDefault="00086D6F" w:rsidP="00086D6F">
      <w:pPr>
        <w:pStyle w:val="CM1"/>
        <w:numPr>
          <w:ilvl w:val="0"/>
          <w:numId w:val="39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právnickou osobou, subjektem nebo orgánem, který je z více než 50 % přímo či nepřímo vlastněn některým ze subjektů uvedených v písmeni a) tohoto odstavce, nebo</w:t>
      </w:r>
    </w:p>
    <w:p w14:paraId="1E11E172" w14:textId="77777777" w:rsidR="00086D6F" w:rsidRDefault="00086D6F" w:rsidP="00086D6F">
      <w:pPr>
        <w:pStyle w:val="CM1"/>
        <w:numPr>
          <w:ilvl w:val="0"/>
          <w:numId w:val="39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nebo právnickou osobou, subjektem nebo orgánem, který jedná jménem nebo na pokyn některého ze subjektů uvedených v písmeni a) nebo b) tohoto odstavce.</w:t>
      </w:r>
    </w:p>
    <w:p w14:paraId="2F028AE9" w14:textId="77777777" w:rsidR="00086D6F" w:rsidRDefault="00086D6F" w:rsidP="00086D6F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Dodavatel prokáže výše uvedené předložením </w:t>
      </w:r>
      <w:r>
        <w:rPr>
          <w:rFonts w:ascii="Arial" w:hAnsi="Arial" w:cs="Arial"/>
          <w:b/>
          <w:sz w:val="22"/>
          <w:szCs w:val="22"/>
        </w:rPr>
        <w:t xml:space="preserve">Čestného prohlášení </w:t>
      </w:r>
      <w:r>
        <w:rPr>
          <w:rFonts w:ascii="Arial" w:hAnsi="Arial" w:cs="Arial"/>
          <w:sz w:val="22"/>
          <w:szCs w:val="22"/>
        </w:rPr>
        <w:t xml:space="preserve"> (viz zadávací dokumentace).</w:t>
      </w:r>
    </w:p>
    <w:p w14:paraId="4E3967C6" w14:textId="77777777" w:rsidR="00086D6F" w:rsidRDefault="00086D6F" w:rsidP="0046394F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14:paraId="70BF6029" w14:textId="77777777" w:rsidR="00A00363" w:rsidRPr="00A00363" w:rsidRDefault="00A00363" w:rsidP="0046394F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 w:val="8"/>
          <w:szCs w:val="8"/>
        </w:rPr>
      </w:pPr>
    </w:p>
    <w:p w14:paraId="2DD33743" w14:textId="731AABCA" w:rsidR="007B0FA8" w:rsidRPr="00F33912" w:rsidRDefault="007B0FA8" w:rsidP="00077D1B">
      <w:pPr>
        <w:pStyle w:val="Nzev"/>
        <w:numPr>
          <w:ilvl w:val="0"/>
          <w:numId w:val="13"/>
        </w:numPr>
        <w:shd w:val="pct15" w:color="auto" w:fill="FFFFFF"/>
        <w:spacing w:before="12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</w:t>
      </w:r>
      <w:r w:rsidR="00D72DF0">
        <w:rPr>
          <w:rFonts w:ascii="Arial" w:hAnsi="Arial" w:cs="Arial"/>
          <w:sz w:val="22"/>
          <w:szCs w:val="22"/>
        </w:rPr>
        <w:t>odmínky sestavení a podání nabídky</w:t>
      </w:r>
      <w:r w:rsidR="00681746" w:rsidRPr="00F33912">
        <w:rPr>
          <w:rFonts w:ascii="Arial" w:hAnsi="Arial" w:cs="Arial"/>
          <w:sz w:val="22"/>
          <w:szCs w:val="22"/>
        </w:rPr>
        <w:t xml:space="preserve"> </w:t>
      </w:r>
    </w:p>
    <w:p w14:paraId="67ED12CF" w14:textId="77777777" w:rsidR="007153C3" w:rsidRPr="007153C3" w:rsidRDefault="007153C3" w:rsidP="008F33FB">
      <w:pPr>
        <w:pStyle w:val="Bntext2"/>
        <w:spacing w:before="120" w:line="288" w:lineRule="auto"/>
        <w:ind w:left="57"/>
        <w:rPr>
          <w:rFonts w:eastAsia="MS Mincho"/>
          <w:b/>
          <w:i/>
          <w:sz w:val="4"/>
          <w:szCs w:val="4"/>
          <w:u w:val="single"/>
        </w:rPr>
      </w:pPr>
    </w:p>
    <w:p w14:paraId="68B1ED9D" w14:textId="3D8D11B5" w:rsidR="00D72DF0" w:rsidRPr="00D72DF0" w:rsidRDefault="00D72DF0" w:rsidP="008F33FB">
      <w:pPr>
        <w:pStyle w:val="Bntext2"/>
        <w:spacing w:before="120" w:line="288" w:lineRule="auto"/>
        <w:ind w:left="57"/>
        <w:rPr>
          <w:rFonts w:eastAsia="MS Mincho"/>
          <w:b/>
          <w:i/>
          <w:u w:val="single"/>
        </w:rPr>
      </w:pPr>
      <w:r w:rsidRPr="00D72DF0">
        <w:rPr>
          <w:rFonts w:eastAsia="MS Mincho"/>
          <w:b/>
          <w:i/>
          <w:u w:val="single"/>
        </w:rPr>
        <w:t>5.1 Požadavky na způsob zpracování nabídkové ceny</w:t>
      </w:r>
    </w:p>
    <w:p w14:paraId="5624EE00" w14:textId="385144EE" w:rsidR="00D72DF0" w:rsidRDefault="003B7933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 xml:space="preserve">Nabídková cena bude stanovena </w:t>
      </w:r>
      <w:r w:rsidR="006B7FB7">
        <w:rPr>
          <w:rFonts w:eastAsia="MS Mincho"/>
        </w:rPr>
        <w:t xml:space="preserve">v souladu se zadávací dokumentací </w:t>
      </w:r>
      <w:r w:rsidR="00757530" w:rsidRPr="00D24C45">
        <w:rPr>
          <w:rFonts w:eastAsia="MS Mincho"/>
          <w:b/>
        </w:rPr>
        <w:t>v</w:t>
      </w:r>
      <w:r w:rsidR="00D24C45" w:rsidRPr="00D24C45">
        <w:rPr>
          <w:rFonts w:eastAsia="MS Mincho"/>
          <w:b/>
        </w:rPr>
        <w:t> návrhu příkazní smlouvy</w:t>
      </w:r>
      <w:r w:rsidR="00757530" w:rsidRPr="00F33912">
        <w:rPr>
          <w:rFonts w:eastAsia="MS Mincho"/>
        </w:rPr>
        <w:t xml:space="preserve"> </w:t>
      </w:r>
      <w:r w:rsidR="006B7FB7">
        <w:rPr>
          <w:rFonts w:eastAsia="MS Mincho"/>
        </w:rPr>
        <w:t xml:space="preserve">v členění: nabídková cena bez DPH, samostatně DPH (sazba DPH v %) a nabídková cena včetně DPH. </w:t>
      </w:r>
    </w:p>
    <w:p w14:paraId="1AFBE267" w14:textId="63D1D834" w:rsidR="007B69DA" w:rsidRDefault="00F91678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91678">
        <w:rPr>
          <w:rFonts w:eastAsia="MS Mincho"/>
        </w:rPr>
        <w:t xml:space="preserve">Členění ceny </w:t>
      </w:r>
      <w:r w:rsidR="00D72DF0" w:rsidRPr="00D72DF0">
        <w:rPr>
          <w:rFonts w:eastAsia="MS Mincho"/>
          <w:b/>
          <w:u w:val="single"/>
        </w:rPr>
        <w:t>v kalkulaci odměny</w:t>
      </w:r>
      <w:r w:rsidR="00D72DF0">
        <w:rPr>
          <w:rFonts w:eastAsia="MS Mincho"/>
        </w:rPr>
        <w:t xml:space="preserve"> </w:t>
      </w:r>
      <w:r w:rsidRPr="00F91678">
        <w:rPr>
          <w:rFonts w:eastAsia="MS Mincho"/>
        </w:rPr>
        <w:t>bude obsahovat samostatné ocenění:</w:t>
      </w:r>
    </w:p>
    <w:p w14:paraId="4C2953D2" w14:textId="77777777" w:rsidR="003E65DF" w:rsidRPr="00F33912" w:rsidRDefault="007B69DA" w:rsidP="008F33FB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Cs w:val="22"/>
        </w:rPr>
      </w:pPr>
      <w:r w:rsidRPr="00F33912">
        <w:rPr>
          <w:b/>
        </w:rPr>
        <w:t xml:space="preserve"> - prací </w:t>
      </w:r>
      <w:r w:rsidR="003E65DF" w:rsidRPr="00F33912">
        <w:rPr>
          <w:b/>
        </w:rPr>
        <w:t>před zahájením stavby</w:t>
      </w:r>
      <w:r w:rsidR="00FD478D">
        <w:rPr>
          <w:b/>
        </w:rPr>
        <w:t>,</w:t>
      </w:r>
      <w:r w:rsidR="003E65DF" w:rsidRPr="00F33912">
        <w:rPr>
          <w:b/>
        </w:rPr>
        <w:t xml:space="preserve"> </w:t>
      </w:r>
    </w:p>
    <w:p w14:paraId="4C300038" w14:textId="54C7A22C" w:rsidR="003E65DF" w:rsidRPr="00F33912" w:rsidRDefault="007B69DA" w:rsidP="002F02AF">
      <w:pPr>
        <w:pStyle w:val="Zkladntextodsazen31"/>
        <w:tabs>
          <w:tab w:val="left" w:pos="567"/>
        </w:tabs>
        <w:ind w:left="0" w:firstLine="0"/>
        <w:rPr>
          <w:rFonts w:ascii="Arial" w:hAnsi="Arial" w:cs="Arial"/>
          <w:b/>
          <w:sz w:val="22"/>
          <w:szCs w:val="22"/>
        </w:rPr>
      </w:pPr>
      <w:r w:rsidRPr="00F33912">
        <w:rPr>
          <w:rFonts w:ascii="Arial" w:hAnsi="Arial" w:cs="Arial"/>
          <w:b/>
          <w:sz w:val="22"/>
          <w:szCs w:val="22"/>
        </w:rPr>
        <w:t xml:space="preserve"> - prací </w:t>
      </w:r>
      <w:r w:rsidR="00B442AB">
        <w:rPr>
          <w:rFonts w:ascii="Arial" w:hAnsi="Arial" w:cs="Arial"/>
          <w:b/>
          <w:sz w:val="22"/>
          <w:szCs w:val="22"/>
        </w:rPr>
        <w:t xml:space="preserve"> </w:t>
      </w:r>
      <w:r w:rsidR="003E65DF" w:rsidRPr="00F33912">
        <w:rPr>
          <w:rFonts w:ascii="Arial" w:hAnsi="Arial" w:cs="Arial"/>
          <w:b/>
          <w:sz w:val="22"/>
          <w:szCs w:val="22"/>
        </w:rPr>
        <w:t>při 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="003E65DF" w:rsidRPr="00F33912">
        <w:rPr>
          <w:rFonts w:ascii="Arial" w:hAnsi="Arial" w:cs="Arial"/>
          <w:b/>
          <w:sz w:val="22"/>
          <w:szCs w:val="22"/>
        </w:rPr>
        <w:t xml:space="preserve">provádění 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="003E65DF" w:rsidRPr="00F33912">
        <w:rPr>
          <w:rFonts w:ascii="Arial" w:hAnsi="Arial" w:cs="Arial"/>
          <w:b/>
          <w:sz w:val="22"/>
          <w:szCs w:val="22"/>
        </w:rPr>
        <w:t xml:space="preserve">stavby </w:t>
      </w:r>
      <w:r w:rsidRPr="00F33912">
        <w:rPr>
          <w:rFonts w:ascii="Arial" w:hAnsi="Arial" w:cs="Arial"/>
          <w:b/>
          <w:sz w:val="22"/>
          <w:szCs w:val="22"/>
        </w:rPr>
        <w:t xml:space="preserve">(cena 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Pr="00F33912">
        <w:rPr>
          <w:rFonts w:ascii="Arial" w:hAnsi="Arial" w:cs="Arial"/>
          <w:b/>
          <w:sz w:val="22"/>
          <w:szCs w:val="22"/>
        </w:rPr>
        <w:t>za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Pr="00F33912">
        <w:rPr>
          <w:rFonts w:ascii="Arial" w:hAnsi="Arial" w:cs="Arial"/>
          <w:b/>
          <w:sz w:val="22"/>
          <w:szCs w:val="22"/>
        </w:rPr>
        <w:t xml:space="preserve"> měsíční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Pr="00F33912">
        <w:rPr>
          <w:rFonts w:ascii="Arial" w:hAnsi="Arial" w:cs="Arial"/>
          <w:b/>
          <w:sz w:val="22"/>
          <w:szCs w:val="22"/>
        </w:rPr>
        <w:t xml:space="preserve"> plnění x počet měsíců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Pr="00F33912">
        <w:rPr>
          <w:rFonts w:ascii="Arial" w:hAnsi="Arial" w:cs="Arial"/>
          <w:b/>
          <w:sz w:val="22"/>
          <w:szCs w:val="22"/>
        </w:rPr>
        <w:t xml:space="preserve"> trvání 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Pr="00F33912">
        <w:rPr>
          <w:rFonts w:ascii="Arial" w:hAnsi="Arial" w:cs="Arial"/>
          <w:b/>
          <w:sz w:val="22"/>
          <w:szCs w:val="22"/>
        </w:rPr>
        <w:t>stavby)</w:t>
      </w:r>
      <w:r w:rsidR="00FD478D">
        <w:rPr>
          <w:rFonts w:ascii="Arial" w:hAnsi="Arial" w:cs="Arial"/>
          <w:b/>
          <w:sz w:val="22"/>
          <w:szCs w:val="22"/>
        </w:rPr>
        <w:t>.</w:t>
      </w:r>
    </w:p>
    <w:p w14:paraId="6885321E" w14:textId="77777777" w:rsidR="006B60F6" w:rsidRDefault="003B7933" w:rsidP="008F33FB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0426FB">
        <w:rPr>
          <w:rFonts w:eastAsia="MS Mincho" w:cs="Arial"/>
          <w:spacing w:val="-4"/>
          <w:szCs w:val="22"/>
        </w:rPr>
        <w:t xml:space="preserve">Nabídková cena bude uvedena </w:t>
      </w:r>
      <w:r w:rsidR="00C1672C" w:rsidRPr="00F33912">
        <w:rPr>
          <w:rFonts w:eastAsia="MS Mincho" w:cs="Arial"/>
          <w:szCs w:val="22"/>
        </w:rPr>
        <w:t>v korunách českých (CZK)</w:t>
      </w:r>
      <w:r w:rsidRPr="00F33912">
        <w:rPr>
          <w:rFonts w:eastAsia="MS Mincho" w:cs="Arial"/>
          <w:szCs w:val="22"/>
        </w:rPr>
        <w:t xml:space="preserve">. </w:t>
      </w:r>
    </w:p>
    <w:p w14:paraId="58E09791" w14:textId="3E4C5FD0" w:rsidR="003B7933" w:rsidRDefault="003B7933" w:rsidP="008F33FB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F33912">
        <w:rPr>
          <w:rFonts w:cs="Arial"/>
          <w:szCs w:val="22"/>
        </w:rPr>
        <w:t>Nabídková cena bude stanovena jako nejvýše přípustná a platná po celou dobu plnění veřejné zakázky. V ceně budou obsaženy veškeré práce a činnosti potřebné pro řádné splnění veřejné zakázky. Cena bude obsahovat ocenění případn</w:t>
      </w:r>
      <w:r w:rsidR="00A332F4" w:rsidRPr="00F33912">
        <w:rPr>
          <w:rFonts w:cs="Arial"/>
          <w:szCs w:val="22"/>
        </w:rPr>
        <w:t>ých</w:t>
      </w:r>
      <w:r w:rsidRPr="00F33912">
        <w:rPr>
          <w:rFonts w:cs="Arial"/>
          <w:szCs w:val="22"/>
        </w:rPr>
        <w:t xml:space="preserve"> dalších prací a dodávek, které vyplývají z vymezení předmětu veřejné zakázky.</w:t>
      </w:r>
    </w:p>
    <w:p w14:paraId="357BA045" w14:textId="77777777" w:rsidR="00D72DF0" w:rsidRPr="00432A34" w:rsidRDefault="00D72DF0" w:rsidP="00D72DF0">
      <w:pPr>
        <w:pStyle w:val="Bntext2"/>
        <w:widowControl w:val="0"/>
        <w:spacing w:before="120" w:line="288" w:lineRule="auto"/>
        <w:ind w:left="0"/>
        <w:rPr>
          <w:rFonts w:cs="Arial"/>
          <w:b/>
          <w:bCs/>
          <w:i/>
          <w:sz w:val="4"/>
          <w:szCs w:val="4"/>
          <w:u w:val="single"/>
        </w:rPr>
      </w:pPr>
    </w:p>
    <w:p w14:paraId="43FE9BF3" w14:textId="47201969" w:rsidR="00D72DF0" w:rsidRPr="00C26C93" w:rsidRDefault="00D72DF0" w:rsidP="00D72DF0">
      <w:pPr>
        <w:pStyle w:val="Bntext2"/>
        <w:widowControl w:val="0"/>
        <w:spacing w:before="120" w:line="288" w:lineRule="auto"/>
        <w:ind w:left="0"/>
        <w:rPr>
          <w:rFonts w:cs="Arial"/>
          <w:b/>
          <w:bCs/>
          <w:i/>
          <w:szCs w:val="22"/>
          <w:u w:val="single"/>
        </w:rPr>
      </w:pPr>
      <w:r>
        <w:rPr>
          <w:rFonts w:cs="Arial"/>
          <w:b/>
          <w:bCs/>
          <w:i/>
          <w:szCs w:val="22"/>
          <w:u w:val="single"/>
        </w:rPr>
        <w:t>5</w:t>
      </w:r>
      <w:r w:rsidRPr="00C26C93">
        <w:rPr>
          <w:rFonts w:cs="Arial"/>
          <w:b/>
          <w:bCs/>
          <w:i/>
          <w:szCs w:val="22"/>
          <w:u w:val="single"/>
        </w:rPr>
        <w:t>.</w:t>
      </w:r>
      <w:r>
        <w:rPr>
          <w:rFonts w:cs="Arial"/>
          <w:b/>
          <w:bCs/>
          <w:i/>
          <w:szCs w:val="22"/>
          <w:u w:val="single"/>
        </w:rPr>
        <w:t>2</w:t>
      </w:r>
      <w:r w:rsidRPr="00C26C93">
        <w:rPr>
          <w:i/>
          <w:u w:val="single"/>
        </w:rPr>
        <w:t xml:space="preserve"> </w:t>
      </w:r>
      <w:r w:rsidRPr="00C26C93">
        <w:rPr>
          <w:rFonts w:cs="Arial"/>
          <w:b/>
          <w:bCs/>
          <w:i/>
          <w:szCs w:val="22"/>
          <w:u w:val="single"/>
        </w:rPr>
        <w:t>Požadavky na formu a způsob podání nabídky</w:t>
      </w:r>
    </w:p>
    <w:p w14:paraId="19B18076" w14:textId="77777777" w:rsidR="00D72DF0" w:rsidRDefault="00D72DF0" w:rsidP="00D72DF0">
      <w:pPr>
        <w:pStyle w:val="Bntext2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9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14:paraId="4999F7C6" w14:textId="46BDA154" w:rsidR="00D72DF0" w:rsidRDefault="00D72DF0" w:rsidP="00D72DF0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 xml:space="preserve">Podává-li nabídku více dodavatelů společně (jako jeden účastník zadávacího řízení), jsou povinni přiložit v nabídce  </w:t>
      </w:r>
      <w:r>
        <w:rPr>
          <w:rFonts w:cs="Arial"/>
          <w:bCs/>
          <w:spacing w:val="2"/>
          <w:szCs w:val="22"/>
        </w:rPr>
        <w:t>písemný závazek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73E2DF7D" w14:textId="77777777" w:rsidR="00B263D2" w:rsidRDefault="00B263D2" w:rsidP="00D72DF0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</w:p>
    <w:p w14:paraId="3A48C1EC" w14:textId="6CFC910B" w:rsidR="00D72DF0" w:rsidRPr="00432A34" w:rsidRDefault="00D72DF0" w:rsidP="00D72DF0">
      <w:pPr>
        <w:pStyle w:val="Bntext2"/>
        <w:spacing w:before="120" w:line="288" w:lineRule="auto"/>
        <w:ind w:left="57"/>
        <w:rPr>
          <w:rFonts w:cs="Arial"/>
          <w:bCs/>
          <w:spacing w:val="2"/>
          <w:sz w:val="4"/>
          <w:szCs w:val="4"/>
        </w:rPr>
      </w:pPr>
    </w:p>
    <w:p w14:paraId="568CA436" w14:textId="77777777" w:rsidR="00D72DF0" w:rsidRPr="00C26C93" w:rsidRDefault="00D72DF0" w:rsidP="00D72DF0">
      <w:pPr>
        <w:pStyle w:val="Bntext2"/>
        <w:spacing w:before="120" w:line="288" w:lineRule="auto"/>
        <w:ind w:left="0"/>
        <w:rPr>
          <w:rFonts w:cs="Arial"/>
          <w:b/>
          <w:bCs/>
          <w:i/>
          <w:spacing w:val="2"/>
          <w:szCs w:val="22"/>
          <w:u w:val="single"/>
        </w:rPr>
      </w:pPr>
      <w:r>
        <w:rPr>
          <w:rFonts w:cs="Arial"/>
          <w:b/>
          <w:bCs/>
          <w:i/>
          <w:spacing w:val="2"/>
          <w:szCs w:val="22"/>
          <w:u w:val="single"/>
        </w:rPr>
        <w:t>5</w:t>
      </w:r>
      <w:r w:rsidRPr="00C26C93">
        <w:rPr>
          <w:rFonts w:cs="Arial"/>
          <w:b/>
          <w:bCs/>
          <w:i/>
          <w:spacing w:val="2"/>
          <w:szCs w:val="22"/>
          <w:u w:val="single"/>
        </w:rPr>
        <w:t>.</w:t>
      </w:r>
      <w:r>
        <w:rPr>
          <w:rFonts w:cs="Arial"/>
          <w:b/>
          <w:bCs/>
          <w:i/>
          <w:spacing w:val="2"/>
          <w:szCs w:val="22"/>
          <w:u w:val="single"/>
        </w:rPr>
        <w:t>3</w:t>
      </w:r>
      <w:r w:rsidRPr="00C26C93">
        <w:rPr>
          <w:rFonts w:cs="Arial"/>
          <w:b/>
          <w:bCs/>
          <w:i/>
          <w:spacing w:val="2"/>
          <w:szCs w:val="22"/>
          <w:u w:val="single"/>
        </w:rPr>
        <w:t xml:space="preserve"> Požadavky na způsob zpracování nabídky a obsahové členění</w:t>
      </w:r>
    </w:p>
    <w:p w14:paraId="6C848DC5" w14:textId="77777777" w:rsidR="00D72DF0" w:rsidRPr="00751427" w:rsidRDefault="00D72DF0" w:rsidP="00D72DF0">
      <w:pPr>
        <w:pStyle w:val="Bntext2"/>
        <w:spacing w:before="120" w:line="288" w:lineRule="auto"/>
        <w:ind w:left="0"/>
        <w:rPr>
          <w:rFonts w:cs="Arial"/>
          <w:bCs/>
          <w:spacing w:val="-7"/>
          <w:szCs w:val="22"/>
        </w:rPr>
      </w:pPr>
      <w:r>
        <w:rPr>
          <w:rFonts w:cs="Arial"/>
          <w:bCs/>
          <w:spacing w:val="2"/>
          <w:szCs w:val="22"/>
        </w:rPr>
        <w:t xml:space="preserve">Dodavatel musí vypracovat nabídku v českém jazyce, v požadovaném rozsahu a členění v souladu s vyhlášenými podmínkami a dalšími pokyny uvedenými v zadávací dokumentaci. </w:t>
      </w:r>
    </w:p>
    <w:p w14:paraId="343FBCD2" w14:textId="07D97C03" w:rsidR="00D72DF0" w:rsidRDefault="00D72DF0" w:rsidP="00D72DF0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7A78A6">
        <w:rPr>
          <w:rFonts w:cs="Arial"/>
          <w:bCs/>
          <w:szCs w:val="22"/>
        </w:rPr>
        <w:t>Případné vložené cizojazyčné listiny  musí mít přeloženou  kopii.</w:t>
      </w:r>
      <w:r>
        <w:rPr>
          <w:rFonts w:cs="Arial"/>
          <w:bCs/>
          <w:szCs w:val="22"/>
        </w:rPr>
        <w:t xml:space="preserve"> </w:t>
      </w:r>
      <w:r w:rsidRPr="00751427">
        <w:rPr>
          <w:rFonts w:cs="Arial"/>
          <w:szCs w:val="22"/>
        </w:rPr>
        <w:t>Nabídka nebude obsahovat přepisy a opravy, které by mohly zadavatele uvést v</w:t>
      </w:r>
      <w:r>
        <w:rPr>
          <w:rFonts w:cs="Arial"/>
          <w:szCs w:val="22"/>
        </w:rPr>
        <w:t> </w:t>
      </w:r>
      <w:r w:rsidRPr="00751427">
        <w:rPr>
          <w:rFonts w:cs="Arial"/>
          <w:szCs w:val="22"/>
        </w:rPr>
        <w:t>omyl</w:t>
      </w:r>
      <w:r>
        <w:rPr>
          <w:rFonts w:cs="Arial"/>
          <w:szCs w:val="22"/>
        </w:rPr>
        <w:t xml:space="preserve"> a všechny dokumenty musí být dobře čitelné.</w:t>
      </w:r>
    </w:p>
    <w:p w14:paraId="3D77406E" w14:textId="1006EF43" w:rsidR="00B30A49" w:rsidRDefault="00B30A49" w:rsidP="00D72DF0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>Veškeré</w:t>
      </w:r>
      <w:r w:rsidRPr="00B30A49">
        <w:rPr>
          <w:rFonts w:cs="Arial"/>
          <w:szCs w:val="22"/>
        </w:rPr>
        <w:t xml:space="preserve"> doklady je dodavatel oprávněn předložit v prosté kopii v elektronické podobě</w:t>
      </w:r>
      <w:r>
        <w:rPr>
          <w:rFonts w:cs="Arial"/>
          <w:szCs w:val="22"/>
        </w:rPr>
        <w:t xml:space="preserve">. </w:t>
      </w:r>
      <w:r w:rsidRPr="00B30A49">
        <w:rPr>
          <w:rFonts w:cs="Arial"/>
          <w:szCs w:val="22"/>
        </w:rPr>
        <w:t>Zadavatel si vyhrazuje právo, před uzavřením příkazní smlouvy, vyzvat vybraného dodavatele k předložení originálů nebo úředně ověřených kopií těchto dokladů.</w:t>
      </w:r>
    </w:p>
    <w:p w14:paraId="0C3BA0AE" w14:textId="77777777" w:rsidR="00D72DF0" w:rsidRPr="00751427" w:rsidRDefault="00D72DF0" w:rsidP="00D72DF0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>Dodavatel předloží</w:t>
      </w:r>
      <w:r w:rsidRPr="00751427">
        <w:rPr>
          <w:rFonts w:cs="Arial"/>
          <w:szCs w:val="22"/>
        </w:rPr>
        <w:t xml:space="preserve"> dokument</w:t>
      </w:r>
      <w:r>
        <w:rPr>
          <w:rFonts w:cs="Arial"/>
          <w:szCs w:val="22"/>
        </w:rPr>
        <w:t>y</w:t>
      </w:r>
      <w:r w:rsidRPr="00751427">
        <w:rPr>
          <w:rFonts w:cs="Arial"/>
          <w:szCs w:val="22"/>
        </w:rPr>
        <w:t xml:space="preserve"> specifikované v následujících bodech:</w:t>
      </w:r>
    </w:p>
    <w:p w14:paraId="668FE543" w14:textId="77777777" w:rsidR="00D72DF0" w:rsidRPr="00D841E8" w:rsidRDefault="00D72DF0" w:rsidP="00D72DF0">
      <w:pPr>
        <w:numPr>
          <w:ilvl w:val="0"/>
          <w:numId w:val="37"/>
        </w:num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D841E8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751427">
        <w:rPr>
          <w:rFonts w:cs="Arial"/>
          <w:szCs w:val="22"/>
        </w:rPr>
        <w:t xml:space="preserve"> </w:t>
      </w:r>
    </w:p>
    <w:p w14:paraId="395B2211" w14:textId="77777777" w:rsidR="00D72DF0" w:rsidRDefault="00D72DF0" w:rsidP="00D72DF0">
      <w:pPr>
        <w:pStyle w:val="Bntext2"/>
        <w:numPr>
          <w:ilvl w:val="0"/>
          <w:numId w:val="37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d</w:t>
      </w:r>
      <w:r w:rsidRPr="00751427">
        <w:rPr>
          <w:rFonts w:cs="Arial"/>
          <w:b/>
          <w:bCs/>
          <w:i/>
          <w:iCs/>
          <w:szCs w:val="22"/>
        </w:rPr>
        <w:t xml:space="preserve">oklady, jimiž </w:t>
      </w:r>
      <w:r>
        <w:rPr>
          <w:rFonts w:cs="Arial"/>
          <w:b/>
          <w:bCs/>
          <w:i/>
          <w:iCs/>
          <w:szCs w:val="22"/>
        </w:rPr>
        <w:t>dodavatel</w:t>
      </w:r>
      <w:r w:rsidRPr="00751427">
        <w:rPr>
          <w:rFonts w:cs="Arial"/>
          <w:b/>
          <w:bCs/>
          <w:i/>
          <w:iCs/>
          <w:szCs w:val="22"/>
        </w:rPr>
        <w:t xml:space="preserve"> prokáže splnění kvalifikace</w:t>
      </w:r>
    </w:p>
    <w:p w14:paraId="7836C123" w14:textId="77777777" w:rsidR="00D72DF0" w:rsidRDefault="00D72DF0" w:rsidP="00D72DF0">
      <w:pPr>
        <w:pStyle w:val="Bntext2"/>
        <w:numPr>
          <w:ilvl w:val="0"/>
          <w:numId w:val="37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návrh příkazní smlouvy</w:t>
      </w:r>
    </w:p>
    <w:p w14:paraId="54CB1E03" w14:textId="77777777" w:rsidR="00D72DF0" w:rsidRDefault="00D72DF0" w:rsidP="00D72DF0">
      <w:pPr>
        <w:pStyle w:val="Bntext2"/>
        <w:numPr>
          <w:ilvl w:val="0"/>
          <w:numId w:val="37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seznam poddodavatelů</w:t>
      </w:r>
    </w:p>
    <w:p w14:paraId="679C492F" w14:textId="703191EA" w:rsidR="00D72DF0" w:rsidRDefault="00D72DF0" w:rsidP="00D72DF0">
      <w:pPr>
        <w:pStyle w:val="Bntext2"/>
        <w:numPr>
          <w:ilvl w:val="0"/>
          <w:numId w:val="37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ostatní požadavky zadavatele</w:t>
      </w:r>
      <w:r w:rsidRPr="000E444E">
        <w:rPr>
          <w:rFonts w:cs="Arial"/>
          <w:b/>
          <w:bCs/>
          <w:i/>
          <w:iCs/>
          <w:szCs w:val="22"/>
        </w:rPr>
        <w:t xml:space="preserve"> </w:t>
      </w:r>
    </w:p>
    <w:p w14:paraId="38B7C2EE" w14:textId="00A43588" w:rsidR="007153C3" w:rsidRDefault="007153C3" w:rsidP="007153C3">
      <w:pPr>
        <w:pStyle w:val="Bntext2"/>
        <w:tabs>
          <w:tab w:val="left" w:pos="-1560"/>
        </w:tabs>
        <w:suppressAutoHyphens/>
        <w:autoSpaceDN/>
        <w:adjustRightInd/>
        <w:spacing w:line="288" w:lineRule="auto"/>
        <w:ind w:left="717"/>
        <w:rPr>
          <w:rFonts w:cs="Arial"/>
          <w:b/>
          <w:bCs/>
          <w:i/>
          <w:iCs/>
          <w:szCs w:val="22"/>
        </w:rPr>
      </w:pPr>
    </w:p>
    <w:p w14:paraId="36A65895" w14:textId="77777777" w:rsidR="007153C3" w:rsidRPr="00980066" w:rsidRDefault="007153C3" w:rsidP="007153C3">
      <w:pPr>
        <w:pStyle w:val="Bntext2"/>
        <w:tabs>
          <w:tab w:val="left" w:pos="-1560"/>
        </w:tabs>
        <w:suppressAutoHyphens/>
        <w:autoSpaceDN/>
        <w:adjustRightInd/>
        <w:spacing w:line="288" w:lineRule="auto"/>
        <w:ind w:left="717"/>
        <w:rPr>
          <w:rFonts w:cs="Arial"/>
          <w:b/>
          <w:bCs/>
          <w:i/>
          <w:iCs/>
          <w:sz w:val="4"/>
          <w:szCs w:val="4"/>
        </w:rPr>
      </w:pPr>
    </w:p>
    <w:p w14:paraId="56F6CEC1" w14:textId="4E6D5172" w:rsidR="007B0FA8" w:rsidRPr="00F33912" w:rsidRDefault="0053585C" w:rsidP="00065367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Dostupnost </w:t>
      </w:r>
      <w:r w:rsidR="00B82012">
        <w:rPr>
          <w:rFonts w:ascii="Arial" w:hAnsi="Arial" w:cs="Arial"/>
          <w:sz w:val="22"/>
          <w:szCs w:val="22"/>
        </w:rPr>
        <w:t xml:space="preserve">zadávací </w:t>
      </w:r>
      <w:r w:rsidR="007B0FA8" w:rsidRPr="00F33912">
        <w:rPr>
          <w:rFonts w:ascii="Arial" w:hAnsi="Arial" w:cs="Arial"/>
          <w:sz w:val="22"/>
          <w:szCs w:val="22"/>
        </w:rPr>
        <w:t>dokumentac</w:t>
      </w:r>
      <w:r>
        <w:rPr>
          <w:rFonts w:ascii="Arial" w:hAnsi="Arial" w:cs="Arial"/>
          <w:sz w:val="22"/>
          <w:szCs w:val="22"/>
        </w:rPr>
        <w:t>e</w:t>
      </w:r>
    </w:p>
    <w:p w14:paraId="5566AF19" w14:textId="77777777" w:rsidR="00076B1E" w:rsidRPr="00F33912" w:rsidRDefault="008144A6" w:rsidP="00C62C2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Dodavateli</w:t>
      </w:r>
      <w:r w:rsidR="00EF73AF" w:rsidRPr="00F33912">
        <w:rPr>
          <w:rFonts w:ascii="Arial" w:hAnsi="Arial" w:cs="Arial"/>
          <w:sz w:val="22"/>
          <w:szCs w:val="22"/>
        </w:rPr>
        <w:t xml:space="preserve"> je umožněn neomezený a přímý dálkový přístup k zadávací dokumentaci v plném rozsahu již ode dne </w:t>
      </w:r>
      <w:r w:rsidR="00CA178C" w:rsidRPr="00F33912">
        <w:rPr>
          <w:rFonts w:ascii="Arial" w:hAnsi="Arial" w:cs="Arial"/>
          <w:sz w:val="22"/>
          <w:szCs w:val="22"/>
        </w:rPr>
        <w:t>zahájení</w:t>
      </w:r>
      <w:r w:rsidR="00EF73AF" w:rsidRPr="00F33912">
        <w:rPr>
          <w:rFonts w:ascii="Arial" w:hAnsi="Arial" w:cs="Arial"/>
          <w:sz w:val="22"/>
          <w:szCs w:val="22"/>
        </w:rPr>
        <w:t xml:space="preserve"> řízení, a to na profilu zadavatele Kraje Vysočina: </w:t>
      </w:r>
      <w:hyperlink r:id="rId10" w:history="1">
        <w:r w:rsidR="00076B1E" w:rsidRPr="00F33912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</w:p>
    <w:p w14:paraId="5F582E9E" w14:textId="77777777" w:rsidR="001076B9" w:rsidRPr="00F33912" w:rsidRDefault="00531E07" w:rsidP="00C62C2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Úhrada za </w:t>
      </w:r>
      <w:r w:rsidR="00E66B72">
        <w:rPr>
          <w:rFonts w:ascii="Arial" w:hAnsi="Arial" w:cs="Arial"/>
          <w:sz w:val="22"/>
          <w:szCs w:val="22"/>
        </w:rPr>
        <w:t xml:space="preserve">zadávací </w:t>
      </w:r>
      <w:r w:rsidR="001076B9" w:rsidRPr="00F33912">
        <w:rPr>
          <w:rFonts w:ascii="Arial" w:hAnsi="Arial" w:cs="Arial"/>
          <w:sz w:val="22"/>
          <w:szCs w:val="22"/>
        </w:rPr>
        <w:t>dokumentaci není zadavatelem požadována.</w:t>
      </w:r>
      <w:r w:rsidR="008F33FB" w:rsidRPr="00F33912">
        <w:rPr>
          <w:rFonts w:ascii="Arial" w:hAnsi="Arial" w:cs="Arial"/>
          <w:sz w:val="22"/>
          <w:szCs w:val="22"/>
        </w:rPr>
        <w:t xml:space="preserve"> </w:t>
      </w:r>
    </w:p>
    <w:p w14:paraId="13AF85CD" w14:textId="77777777" w:rsidR="00B35CCC" w:rsidRDefault="00B35CCC" w:rsidP="00D72DF0">
      <w:pPr>
        <w:jc w:val="both"/>
        <w:rPr>
          <w:rFonts w:ascii="Arial" w:hAnsi="Arial" w:cs="Arial"/>
          <w:sz w:val="22"/>
          <w:szCs w:val="22"/>
        </w:rPr>
      </w:pPr>
    </w:p>
    <w:p w14:paraId="550149C0" w14:textId="40BFA87C" w:rsidR="004728D7" w:rsidRPr="00D72DF0" w:rsidRDefault="007D4BC8" w:rsidP="00D72DF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Zadávací d</w:t>
      </w:r>
      <w:r w:rsidR="00FD734E" w:rsidRPr="00F33912">
        <w:rPr>
          <w:rFonts w:ascii="Arial" w:hAnsi="Arial" w:cs="Arial"/>
          <w:sz w:val="22"/>
          <w:szCs w:val="22"/>
        </w:rPr>
        <w:t>okumentaci</w:t>
      </w:r>
      <w:r w:rsidR="00206A73">
        <w:rPr>
          <w:rFonts w:ascii="Arial" w:hAnsi="Arial" w:cs="Arial"/>
          <w:sz w:val="22"/>
          <w:szCs w:val="22"/>
        </w:rPr>
        <w:t xml:space="preserve"> </w:t>
      </w:r>
      <w:r w:rsidR="00FD734E" w:rsidRPr="00F33912">
        <w:rPr>
          <w:rFonts w:ascii="Arial" w:hAnsi="Arial" w:cs="Arial"/>
          <w:sz w:val="22"/>
          <w:szCs w:val="22"/>
        </w:rPr>
        <w:t>tvoří</w:t>
      </w:r>
      <w:r w:rsidR="00D72DF0">
        <w:rPr>
          <w:rFonts w:ascii="Arial" w:hAnsi="Arial" w:cs="Arial"/>
          <w:sz w:val="22"/>
          <w:szCs w:val="22"/>
        </w:rPr>
        <w:t>:</w:t>
      </w:r>
    </w:p>
    <w:p w14:paraId="2FF599C5" w14:textId="7162A8C6" w:rsidR="00D72DF0" w:rsidRDefault="00D72DF0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>v</w:t>
      </w:r>
      <w:r w:rsidRPr="00D72DF0">
        <w:rPr>
          <w:rFonts w:cs="Arial"/>
          <w:szCs w:val="22"/>
        </w:rPr>
        <w:t>ýzva k podání nabídky a základní údaje zadávací dokumentace veřejné zakázky na služby</w:t>
      </w:r>
    </w:p>
    <w:p w14:paraId="2D77293C" w14:textId="3AF22A9E" w:rsidR="004728D7" w:rsidRPr="00F33912" w:rsidRDefault="00C45CA0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>krycí</w:t>
      </w:r>
      <w:r w:rsidR="004728D7" w:rsidRPr="00F33912">
        <w:rPr>
          <w:rFonts w:cs="Arial"/>
          <w:szCs w:val="22"/>
        </w:rPr>
        <w:t xml:space="preserve"> list nabídky</w:t>
      </w:r>
    </w:p>
    <w:p w14:paraId="4F75BE82" w14:textId="44C6C9E0" w:rsidR="004728D7" w:rsidRPr="00F33912" w:rsidRDefault="00D72DF0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>vzor</w:t>
      </w:r>
      <w:r w:rsidR="00275415">
        <w:rPr>
          <w:rFonts w:cs="Arial"/>
          <w:szCs w:val="22"/>
        </w:rPr>
        <w:t>y</w:t>
      </w:r>
      <w:r>
        <w:rPr>
          <w:rFonts w:cs="Arial"/>
          <w:szCs w:val="22"/>
        </w:rPr>
        <w:t xml:space="preserve"> </w:t>
      </w:r>
      <w:r w:rsidR="00C45CA0" w:rsidRPr="00F33912">
        <w:rPr>
          <w:rFonts w:cs="Arial"/>
          <w:szCs w:val="22"/>
        </w:rPr>
        <w:t>čestn</w:t>
      </w:r>
      <w:r w:rsidR="00275415">
        <w:rPr>
          <w:rFonts w:cs="Arial"/>
          <w:szCs w:val="22"/>
        </w:rPr>
        <w:t>ých</w:t>
      </w:r>
      <w:r w:rsidR="004728D7" w:rsidRPr="00F33912">
        <w:t xml:space="preserve"> prohlášení</w:t>
      </w:r>
    </w:p>
    <w:p w14:paraId="731A67A7" w14:textId="6A5EB9CF" w:rsidR="004728D7" w:rsidRPr="00F33912" w:rsidRDefault="00D72DF0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formulář k prokázání splnění technické kvalifikace (seznam </w:t>
      </w:r>
      <w:r w:rsidRPr="00F33912">
        <w:t>významných služeb</w:t>
      </w:r>
      <w:r>
        <w:t>)</w:t>
      </w:r>
    </w:p>
    <w:p w14:paraId="5707571F" w14:textId="2FD2DF76" w:rsidR="004728D7" w:rsidRDefault="00B77384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návrh </w:t>
      </w:r>
      <w:r w:rsidR="00D72DF0">
        <w:rPr>
          <w:rFonts w:cs="Arial"/>
          <w:szCs w:val="22"/>
        </w:rPr>
        <w:t xml:space="preserve">příkazní </w:t>
      </w:r>
      <w:r w:rsidRPr="00F33912">
        <w:rPr>
          <w:rFonts w:cs="Arial"/>
          <w:szCs w:val="22"/>
        </w:rPr>
        <w:t>sml</w:t>
      </w:r>
      <w:r w:rsidR="00065367">
        <w:rPr>
          <w:rFonts w:cs="Arial"/>
          <w:szCs w:val="22"/>
        </w:rPr>
        <w:t>o</w:t>
      </w:r>
      <w:r w:rsidRPr="00F33912">
        <w:rPr>
          <w:rFonts w:cs="Arial"/>
          <w:szCs w:val="22"/>
        </w:rPr>
        <w:t>uv</w:t>
      </w:r>
      <w:r w:rsidR="00065367">
        <w:rPr>
          <w:rFonts w:cs="Arial"/>
          <w:szCs w:val="22"/>
        </w:rPr>
        <w:t>y</w:t>
      </w:r>
    </w:p>
    <w:p w14:paraId="5A2AE7B2" w14:textId="79C2FBBF" w:rsidR="00611511" w:rsidRPr="00F33912" w:rsidRDefault="00611511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>seznam poddodavatelů</w:t>
      </w:r>
      <w:r w:rsidR="00D72DF0">
        <w:rPr>
          <w:rFonts w:cs="Arial"/>
          <w:szCs w:val="22"/>
        </w:rPr>
        <w:t xml:space="preserve"> (prostřednictvím kterých bude dodavatel prokazovat splnění profesní způsobilosti nebo technické kvalifikace v rámci veřejné zakázky)</w:t>
      </w:r>
    </w:p>
    <w:p w14:paraId="02188599" w14:textId="359B846F" w:rsidR="00716782" w:rsidRPr="00F33912" w:rsidRDefault="00B77384" w:rsidP="00432A34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technické </w:t>
      </w:r>
      <w:r w:rsidR="00DF05EB">
        <w:rPr>
          <w:rFonts w:cs="Arial"/>
          <w:szCs w:val="22"/>
        </w:rPr>
        <w:t>podklady</w:t>
      </w:r>
    </w:p>
    <w:p w14:paraId="75FF26B5" w14:textId="77777777" w:rsidR="0060641F" w:rsidRPr="00CD6599" w:rsidRDefault="0060641F" w:rsidP="00954F1D">
      <w:pPr>
        <w:spacing w:line="288" w:lineRule="auto"/>
        <w:jc w:val="both"/>
        <w:rPr>
          <w:rFonts w:ascii="Arial" w:hAnsi="Arial" w:cs="Arial"/>
          <w:sz w:val="28"/>
          <w:szCs w:val="28"/>
        </w:rPr>
      </w:pPr>
    </w:p>
    <w:p w14:paraId="587CEC28" w14:textId="1E1DE583" w:rsidR="007B0FA8" w:rsidRDefault="00D72DF0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3F1866">
        <w:rPr>
          <w:rFonts w:ascii="Arial" w:hAnsi="Arial" w:cs="Arial"/>
          <w:sz w:val="22"/>
          <w:szCs w:val="22"/>
        </w:rPr>
        <w:t>Elektronický nástroj, komunikace mezi zadavatelem a dodavatelem</w:t>
      </w:r>
    </w:p>
    <w:p w14:paraId="69EBBA0B" w14:textId="77777777" w:rsidR="00D72DF0" w:rsidRPr="00D72DF0" w:rsidRDefault="00D72DF0" w:rsidP="00D72DF0">
      <w:pPr>
        <w:pStyle w:val="Nzev"/>
        <w:spacing w:before="120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>Zadavatel upozorňuje, že písemná komunikace mezi zadavatelem a dodavatelem musí probíhat elektronicky, a to v některé z následujících forem:</w:t>
      </w:r>
    </w:p>
    <w:p w14:paraId="134D17E8" w14:textId="77777777" w:rsidR="00D72DF0" w:rsidRPr="00D72DF0" w:rsidRDefault="00D72DF0" w:rsidP="00D72DF0">
      <w:pPr>
        <w:pStyle w:val="Nzev"/>
        <w:spacing w:before="120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>•</w:t>
      </w:r>
      <w:r w:rsidRPr="00D72DF0">
        <w:rPr>
          <w:rFonts w:ascii="Arial" w:hAnsi="Arial" w:cs="Arial"/>
          <w:b w:val="0"/>
          <w:sz w:val="22"/>
          <w:szCs w:val="22"/>
        </w:rPr>
        <w:tab/>
        <w:t>elektronický nástroj E-ZAK,</w:t>
      </w:r>
    </w:p>
    <w:p w14:paraId="0F9AE5F1" w14:textId="77777777" w:rsidR="00D72DF0" w:rsidRPr="00D72DF0" w:rsidRDefault="00D72DF0" w:rsidP="00072F9C">
      <w:pPr>
        <w:pStyle w:val="Nzev"/>
        <w:spacing w:before="120"/>
        <w:ind w:left="705" w:hanging="705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>•</w:t>
      </w:r>
      <w:r w:rsidRPr="00D72DF0">
        <w:rPr>
          <w:rFonts w:ascii="Arial" w:hAnsi="Arial" w:cs="Arial"/>
          <w:b w:val="0"/>
          <w:sz w:val="22"/>
          <w:szCs w:val="22"/>
        </w:rPr>
        <w:tab/>
        <w:t>datová schránka ve smyslu zákona č. 300/2008 Sb., o elektronických úkonech a autorizované konverzi dokumentů, ve znění pozdějších předpisů,</w:t>
      </w:r>
    </w:p>
    <w:p w14:paraId="44740D0B" w14:textId="77777777" w:rsidR="00D72DF0" w:rsidRPr="00D72DF0" w:rsidRDefault="00D72DF0" w:rsidP="00D72DF0">
      <w:pPr>
        <w:pStyle w:val="Nzev"/>
        <w:spacing w:before="120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>•</w:t>
      </w:r>
      <w:r w:rsidRPr="00D72DF0">
        <w:rPr>
          <w:rFonts w:ascii="Arial" w:hAnsi="Arial" w:cs="Arial"/>
          <w:b w:val="0"/>
          <w:sz w:val="22"/>
          <w:szCs w:val="22"/>
        </w:rPr>
        <w:tab/>
        <w:t>elektronická pošta (e-mail).</w:t>
      </w:r>
    </w:p>
    <w:p w14:paraId="33111D4C" w14:textId="77777777" w:rsidR="00D72DF0" w:rsidRPr="00D72DF0" w:rsidRDefault="00D72DF0" w:rsidP="00D72DF0">
      <w:pPr>
        <w:pStyle w:val="Nzev"/>
        <w:spacing w:before="120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>Zadavatel upozorňuje,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329DCB8B" w14:textId="77777777" w:rsidR="00D72DF0" w:rsidRPr="00D72DF0" w:rsidRDefault="00D72DF0" w:rsidP="00D72DF0">
      <w:pPr>
        <w:pStyle w:val="Nzev"/>
        <w:spacing w:before="120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 xml:space="preserve"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</w:t>
      </w:r>
      <w:r w:rsidRPr="00D72DF0">
        <w:rPr>
          <w:rFonts w:ascii="Arial" w:hAnsi="Arial" w:cs="Arial"/>
          <w:b w:val="0"/>
          <w:sz w:val="22"/>
          <w:szCs w:val="22"/>
        </w:rPr>
        <w:lastRenderedPageBreak/>
        <w:t>zadavatelem prostřednictvím elektronického nástroje, jakož i za správnost kontaktních údajů dodavatele v elektronickém nástroji E-ZAK, zodpovídá vždy dodavatel.</w:t>
      </w:r>
    </w:p>
    <w:p w14:paraId="356D4AE9" w14:textId="09145F16" w:rsidR="00D72DF0" w:rsidRDefault="00D72DF0" w:rsidP="00D72DF0">
      <w:pPr>
        <w:pStyle w:val="Nzev"/>
        <w:spacing w:before="120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 xml:space="preserve">Podmínky a informace týkající se elektronického nástroje E-ZAK včetně informací o používání elektronického podpisu jsou dostupné na </w:t>
      </w:r>
      <w:hyperlink r:id="rId11" w:history="1">
        <w:r w:rsidR="00432A34" w:rsidRPr="00F562A4">
          <w:rPr>
            <w:rStyle w:val="Hypertextovodkaz"/>
            <w:rFonts w:ascii="Arial" w:hAnsi="Arial" w:cs="Arial"/>
            <w:b w:val="0"/>
            <w:sz w:val="22"/>
            <w:szCs w:val="22"/>
          </w:rPr>
          <w:t>https://ezak.kr-vysocina.cz/</w:t>
        </w:r>
      </w:hyperlink>
      <w:r w:rsidRPr="00D72DF0">
        <w:rPr>
          <w:rFonts w:ascii="Arial" w:hAnsi="Arial" w:cs="Arial"/>
          <w:b w:val="0"/>
          <w:sz w:val="22"/>
          <w:szCs w:val="22"/>
        </w:rPr>
        <w:t>.</w:t>
      </w:r>
    </w:p>
    <w:p w14:paraId="6E18740D" w14:textId="77777777" w:rsidR="00432A34" w:rsidRPr="00D72DF0" w:rsidRDefault="00432A34" w:rsidP="00D72DF0">
      <w:pPr>
        <w:pStyle w:val="Nzev"/>
        <w:spacing w:before="120"/>
        <w:jc w:val="both"/>
        <w:rPr>
          <w:rFonts w:ascii="Arial" w:hAnsi="Arial" w:cs="Arial"/>
          <w:b w:val="0"/>
          <w:sz w:val="22"/>
          <w:szCs w:val="22"/>
        </w:rPr>
      </w:pPr>
    </w:p>
    <w:p w14:paraId="770DDF63" w14:textId="56C6B0B1" w:rsidR="00D72DF0" w:rsidRPr="00F33912" w:rsidRDefault="00D72DF0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831298">
        <w:rPr>
          <w:rFonts w:ascii="Arial" w:hAnsi="Arial" w:cs="Arial"/>
          <w:sz w:val="22"/>
          <w:szCs w:val="22"/>
        </w:rPr>
        <w:t>Vysvětlení zadávací dokumentace</w:t>
      </w:r>
    </w:p>
    <w:p w14:paraId="757649D2" w14:textId="01C45FF6" w:rsidR="00D72DF0" w:rsidRPr="00D72DF0" w:rsidRDefault="00D72DF0" w:rsidP="00D72DF0">
      <w:pPr>
        <w:pStyle w:val="bntext"/>
        <w:spacing w:before="120" w:line="288" w:lineRule="auto"/>
        <w:rPr>
          <w:szCs w:val="22"/>
        </w:rPr>
      </w:pPr>
      <w:r w:rsidRPr="00D72DF0">
        <w:rPr>
          <w:szCs w:val="22"/>
        </w:rPr>
        <w:t xml:space="preserve">Dodavatel je oprávněn požadovat po zadavateli vysvětlení zadávací dokumentace. Žádost musí být zadavateli doručena nejpozději 4 pracovní dny před uplynutím lhůty pro podání nabídek. </w:t>
      </w:r>
    </w:p>
    <w:p w14:paraId="55FAF3E6" w14:textId="77777777" w:rsidR="00D72DF0" w:rsidRPr="00D72DF0" w:rsidRDefault="00D72DF0" w:rsidP="00D72DF0">
      <w:pPr>
        <w:pStyle w:val="bntext"/>
        <w:spacing w:before="120" w:line="288" w:lineRule="auto"/>
        <w:rPr>
          <w:szCs w:val="22"/>
        </w:rPr>
      </w:pPr>
      <w:r w:rsidRPr="00D72DF0">
        <w:rPr>
          <w:szCs w:val="22"/>
        </w:rPr>
        <w:t>Zadavatel může poskytnout vysvětlení zadávací dokumentace i bez předchozí žádosti.</w:t>
      </w:r>
    </w:p>
    <w:p w14:paraId="07CD35BC" w14:textId="7890BF9D" w:rsidR="00B26303" w:rsidRDefault="00D72DF0" w:rsidP="00D72DF0">
      <w:pPr>
        <w:pStyle w:val="bntext"/>
        <w:spacing w:before="120" w:line="288" w:lineRule="auto"/>
        <w:rPr>
          <w:szCs w:val="22"/>
        </w:rPr>
      </w:pPr>
      <w:r w:rsidRPr="00D72DF0">
        <w:rPr>
          <w:szCs w:val="22"/>
        </w:rPr>
        <w:t>Informace k zadávací dokumentaci uveřejní zadavatel na svém profilu.</w:t>
      </w:r>
      <w:r w:rsidR="00B26303" w:rsidRPr="00810267">
        <w:rPr>
          <w:szCs w:val="22"/>
        </w:rPr>
        <w:t xml:space="preserve">  </w:t>
      </w:r>
    </w:p>
    <w:p w14:paraId="6413F433" w14:textId="7BBD40AA" w:rsidR="005876AA" w:rsidRDefault="005876AA" w:rsidP="00D72DF0">
      <w:pPr>
        <w:pStyle w:val="bntext"/>
        <w:spacing w:before="120" w:line="288" w:lineRule="auto"/>
        <w:rPr>
          <w:szCs w:val="22"/>
        </w:rPr>
      </w:pPr>
    </w:p>
    <w:p w14:paraId="37684611" w14:textId="2924DD8E" w:rsidR="0086773C" w:rsidRDefault="00D72DF0" w:rsidP="0086773C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Termín</w:t>
      </w:r>
      <w:r w:rsidRPr="00F33912">
        <w:rPr>
          <w:rFonts w:ascii="Arial" w:hAnsi="Arial" w:cs="Arial"/>
          <w:sz w:val="22"/>
          <w:szCs w:val="22"/>
        </w:rPr>
        <w:t xml:space="preserve"> a </w:t>
      </w:r>
      <w:r w:rsidR="008E501E">
        <w:rPr>
          <w:rFonts w:ascii="Arial" w:hAnsi="Arial" w:cs="Arial"/>
          <w:sz w:val="22"/>
          <w:szCs w:val="22"/>
        </w:rPr>
        <w:t>způsob pr</w:t>
      </w:r>
      <w:r w:rsidRPr="00F33912">
        <w:rPr>
          <w:rFonts w:ascii="Arial" w:hAnsi="Arial" w:cs="Arial"/>
          <w:sz w:val="22"/>
          <w:szCs w:val="22"/>
        </w:rPr>
        <w:t>o podání nabídk</w:t>
      </w:r>
      <w:r w:rsidR="005876AA">
        <w:rPr>
          <w:rFonts w:ascii="Arial" w:hAnsi="Arial" w:cs="Arial"/>
          <w:sz w:val="22"/>
          <w:szCs w:val="22"/>
        </w:rPr>
        <w:t>y</w:t>
      </w:r>
    </w:p>
    <w:p w14:paraId="37B2474C" w14:textId="4483ADD0" w:rsidR="00D72DF0" w:rsidRPr="00D72DF0" w:rsidRDefault="00D72DF0" w:rsidP="00D72DF0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 xml:space="preserve">Lhůta pro podání nabídky je stanovena </w:t>
      </w:r>
      <w:r w:rsidRPr="00D72DF0">
        <w:rPr>
          <w:rFonts w:ascii="Arial" w:hAnsi="Arial" w:cs="Arial"/>
          <w:sz w:val="22"/>
          <w:szCs w:val="22"/>
        </w:rPr>
        <w:t xml:space="preserve">do </w:t>
      </w:r>
      <w:r w:rsidR="00E634B1" w:rsidRPr="00FF48BF">
        <w:rPr>
          <w:rFonts w:ascii="Arial" w:hAnsi="Arial" w:cs="Arial"/>
          <w:sz w:val="22"/>
          <w:szCs w:val="22"/>
        </w:rPr>
        <w:t>22</w:t>
      </w:r>
      <w:r w:rsidRPr="00FF48BF">
        <w:rPr>
          <w:rFonts w:ascii="Arial" w:hAnsi="Arial" w:cs="Arial"/>
          <w:sz w:val="22"/>
          <w:szCs w:val="22"/>
        </w:rPr>
        <w:t xml:space="preserve">. </w:t>
      </w:r>
      <w:r w:rsidR="00E634B1" w:rsidRPr="00FF48BF">
        <w:rPr>
          <w:rFonts w:ascii="Arial" w:hAnsi="Arial" w:cs="Arial"/>
          <w:sz w:val="22"/>
          <w:szCs w:val="22"/>
        </w:rPr>
        <w:t>8</w:t>
      </w:r>
      <w:r w:rsidRPr="00FF48BF">
        <w:rPr>
          <w:rFonts w:ascii="Arial" w:hAnsi="Arial" w:cs="Arial"/>
          <w:sz w:val="22"/>
          <w:szCs w:val="22"/>
        </w:rPr>
        <w:t>. 20</w:t>
      </w:r>
      <w:r w:rsidR="00432A34" w:rsidRPr="00FF48BF">
        <w:rPr>
          <w:rFonts w:ascii="Arial" w:hAnsi="Arial" w:cs="Arial"/>
          <w:sz w:val="22"/>
          <w:szCs w:val="22"/>
        </w:rPr>
        <w:t>2</w:t>
      </w:r>
      <w:r w:rsidR="000825C6" w:rsidRPr="00FF48BF">
        <w:rPr>
          <w:rFonts w:ascii="Arial" w:hAnsi="Arial" w:cs="Arial"/>
          <w:sz w:val="22"/>
          <w:szCs w:val="22"/>
        </w:rPr>
        <w:t>2</w:t>
      </w:r>
      <w:r w:rsidRPr="00D72DF0">
        <w:rPr>
          <w:rFonts w:ascii="Arial" w:hAnsi="Arial" w:cs="Arial"/>
          <w:sz w:val="22"/>
          <w:szCs w:val="22"/>
        </w:rPr>
        <w:t xml:space="preserve"> do 1</w:t>
      </w:r>
      <w:r w:rsidR="00432A34">
        <w:rPr>
          <w:rFonts w:ascii="Arial" w:hAnsi="Arial" w:cs="Arial"/>
          <w:sz w:val="22"/>
          <w:szCs w:val="22"/>
        </w:rPr>
        <w:t>0</w:t>
      </w:r>
      <w:r w:rsidRPr="00D72DF0">
        <w:rPr>
          <w:rFonts w:ascii="Arial" w:hAnsi="Arial" w:cs="Arial"/>
          <w:sz w:val="22"/>
          <w:szCs w:val="22"/>
        </w:rPr>
        <w:t>:00 hod.</w:t>
      </w:r>
    </w:p>
    <w:p w14:paraId="5BCC959D" w14:textId="63456E43" w:rsidR="00D72DF0" w:rsidRDefault="00D72DF0" w:rsidP="00D72DF0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 xml:space="preserve">Nabídku je možné podat </w:t>
      </w:r>
      <w:r w:rsidRPr="00D72DF0">
        <w:rPr>
          <w:rFonts w:ascii="Arial" w:hAnsi="Arial" w:cs="Arial"/>
          <w:b w:val="0"/>
          <w:sz w:val="22"/>
          <w:szCs w:val="22"/>
          <w:u w:val="single"/>
        </w:rPr>
        <w:t>v elektronické podobě prostřednictvím elektronického nástroje E-ZAK</w:t>
      </w:r>
      <w:r w:rsidRPr="00D72DF0">
        <w:rPr>
          <w:rFonts w:ascii="Arial" w:hAnsi="Arial" w:cs="Arial"/>
          <w:b w:val="0"/>
          <w:sz w:val="22"/>
          <w:szCs w:val="22"/>
        </w:rPr>
        <w:t>. Vzhledem k přijímání nabídek pouze v elektronické podobě neproběhne veřejné otevírání nabídek.</w:t>
      </w:r>
    </w:p>
    <w:p w14:paraId="79A3F12E" w14:textId="1C9D0542" w:rsidR="00432A34" w:rsidRDefault="00432A34" w:rsidP="00D72DF0">
      <w:pPr>
        <w:pStyle w:val="Nzev"/>
        <w:spacing w:before="120" w:line="288" w:lineRule="auto"/>
        <w:jc w:val="both"/>
        <w:rPr>
          <w:rFonts w:ascii="Arial" w:hAnsi="Arial" w:cs="Arial"/>
          <w:b w:val="0"/>
          <w:sz w:val="16"/>
          <w:szCs w:val="16"/>
        </w:rPr>
      </w:pPr>
    </w:p>
    <w:p w14:paraId="0880E7E0" w14:textId="453B7C67" w:rsidR="00D72DF0" w:rsidRPr="00F33912" w:rsidRDefault="00D72DF0" w:rsidP="0086773C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Způsob hodnocení nabídek podle hodnotících kritérií</w:t>
      </w:r>
    </w:p>
    <w:p w14:paraId="3654BE70" w14:textId="5C862CF2" w:rsidR="00281FAD" w:rsidRDefault="0086773C" w:rsidP="00D72DF0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Hodnocení nabídek provede</w:t>
      </w:r>
      <w:r w:rsidR="00281FAD">
        <w:rPr>
          <w:szCs w:val="22"/>
        </w:rPr>
        <w:t xml:space="preserve"> </w:t>
      </w:r>
      <w:r w:rsidRPr="00F33912">
        <w:rPr>
          <w:szCs w:val="22"/>
        </w:rPr>
        <w:t>zadavatel podle jediného kritéria – nejnižší nabídkové ceny</w:t>
      </w:r>
      <w:r w:rsidR="0074725A">
        <w:rPr>
          <w:szCs w:val="22"/>
        </w:rPr>
        <w:t xml:space="preserve"> bez DPH</w:t>
      </w:r>
      <w:r w:rsidRPr="00F33912">
        <w:rPr>
          <w:szCs w:val="22"/>
        </w:rPr>
        <w:t>.</w:t>
      </w:r>
      <w:r w:rsidR="00ED2C15">
        <w:rPr>
          <w:szCs w:val="22"/>
        </w:rPr>
        <w:t xml:space="preserve"> V případě rovnosti nejnižších nabídkových cen bude o výběru nejvhodnější nabídky rozhodnuto losem. </w:t>
      </w:r>
      <w:r w:rsidR="008F33FB" w:rsidRPr="00F33912">
        <w:rPr>
          <w:szCs w:val="22"/>
        </w:rPr>
        <w:t xml:space="preserve"> </w:t>
      </w:r>
      <w:r w:rsidR="00C53C15">
        <w:rPr>
          <w:szCs w:val="22"/>
        </w:rPr>
        <w:t xml:space="preserve">Účastníkům, </w:t>
      </w:r>
      <w:r w:rsidR="00C53C15" w:rsidRPr="008C630A">
        <w:rPr>
          <w:szCs w:val="22"/>
        </w:rPr>
        <w:t>jejich</w:t>
      </w:r>
      <w:r w:rsidR="00C53C15">
        <w:rPr>
          <w:szCs w:val="22"/>
        </w:rPr>
        <w:t>ž</w:t>
      </w:r>
      <w:r w:rsidR="00C53C15" w:rsidRPr="008C630A">
        <w:rPr>
          <w:szCs w:val="22"/>
        </w:rPr>
        <w:t xml:space="preserve"> nabídky získaly shodné</w:t>
      </w:r>
      <w:r w:rsidR="00C53C15">
        <w:rPr>
          <w:szCs w:val="22"/>
        </w:rPr>
        <w:t xml:space="preserve"> </w:t>
      </w:r>
      <w:r w:rsidR="00C53C15" w:rsidRPr="008C630A">
        <w:rPr>
          <w:szCs w:val="22"/>
        </w:rPr>
        <w:t>hodnoty</w:t>
      </w:r>
      <w:r w:rsidR="00C53C15">
        <w:rPr>
          <w:szCs w:val="22"/>
        </w:rPr>
        <w:t>, bude umožněna účast na tomto losování.</w:t>
      </w:r>
    </w:p>
    <w:p w14:paraId="22773807" w14:textId="77777777" w:rsidR="00D44DFC" w:rsidRDefault="00D44DFC" w:rsidP="00D72DF0">
      <w:pPr>
        <w:pStyle w:val="bntext"/>
        <w:spacing w:before="120" w:line="288" w:lineRule="auto"/>
        <w:rPr>
          <w:szCs w:val="22"/>
        </w:rPr>
      </w:pPr>
    </w:p>
    <w:p w14:paraId="52BAD781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Další ustanovení</w:t>
      </w:r>
    </w:p>
    <w:p w14:paraId="53213803" w14:textId="77777777" w:rsidR="009B27E1" w:rsidRPr="009B27E1" w:rsidRDefault="009B27E1" w:rsidP="000825C6">
      <w:pPr>
        <w:pStyle w:val="bntext"/>
        <w:tabs>
          <w:tab w:val="clear" w:pos="1418"/>
        </w:tabs>
        <w:spacing w:line="288" w:lineRule="auto"/>
        <w:rPr>
          <w:sz w:val="8"/>
          <w:szCs w:val="8"/>
        </w:rPr>
      </w:pPr>
    </w:p>
    <w:p w14:paraId="64EA455B" w14:textId="46A8C1D7" w:rsidR="007B0FA8" w:rsidRPr="00506751" w:rsidRDefault="008144A6" w:rsidP="000825C6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</w:t>
      </w:r>
      <w:r w:rsidR="007B0FA8" w:rsidRPr="001464C0">
        <w:rPr>
          <w:szCs w:val="22"/>
        </w:rPr>
        <w:t xml:space="preserve"> může podat pouze jednu nabídku. Pokud podá</w:t>
      </w:r>
      <w:r w:rsidR="007B0FA8" w:rsidRPr="00506751">
        <w:rPr>
          <w:szCs w:val="22"/>
        </w:rPr>
        <w:t xml:space="preserve"> </w:t>
      </w:r>
      <w:r w:rsidR="001464C0">
        <w:rPr>
          <w:spacing w:val="-6"/>
          <w:szCs w:val="22"/>
        </w:rPr>
        <w:t>více nabídek</w:t>
      </w:r>
      <w:r w:rsidR="00506751" w:rsidRPr="00A86CD5">
        <w:rPr>
          <w:spacing w:val="-6"/>
          <w:szCs w:val="22"/>
        </w:rPr>
        <w:t xml:space="preserve"> </w:t>
      </w:r>
      <w:r w:rsidR="007B0FA8" w:rsidRPr="00A86CD5">
        <w:rPr>
          <w:spacing w:val="-6"/>
          <w:szCs w:val="22"/>
        </w:rPr>
        <w:t xml:space="preserve">samostatně nebo společně s dalšími </w:t>
      </w:r>
      <w:r>
        <w:rPr>
          <w:spacing w:val="-6"/>
          <w:szCs w:val="22"/>
        </w:rPr>
        <w:t>dodavateli</w:t>
      </w:r>
      <w:r w:rsidR="007B0FA8" w:rsidRPr="00A86CD5">
        <w:rPr>
          <w:spacing w:val="-6"/>
          <w:szCs w:val="22"/>
        </w:rPr>
        <w:t>, zadavatel</w:t>
      </w:r>
      <w:r w:rsidR="007B0FA8" w:rsidRPr="00506751">
        <w:rPr>
          <w:szCs w:val="22"/>
        </w:rPr>
        <w:t xml:space="preserve"> všechny nabídky</w:t>
      </w:r>
      <w:r w:rsidR="00B26303" w:rsidRPr="00506751">
        <w:rPr>
          <w:szCs w:val="22"/>
        </w:rPr>
        <w:t>,</w:t>
      </w:r>
      <w:r w:rsidR="007B0FA8" w:rsidRPr="00506751">
        <w:rPr>
          <w:szCs w:val="22"/>
        </w:rPr>
        <w:t xml:space="preserve"> podané tímto </w:t>
      </w:r>
      <w:r>
        <w:rPr>
          <w:szCs w:val="22"/>
        </w:rPr>
        <w:t>dodavatelem</w:t>
      </w:r>
      <w:r w:rsidR="007B0FA8" w:rsidRPr="00506751">
        <w:rPr>
          <w:szCs w:val="22"/>
        </w:rPr>
        <w:t xml:space="preserve"> samostatně nebo společně s jinými </w:t>
      </w:r>
      <w:r>
        <w:rPr>
          <w:szCs w:val="22"/>
        </w:rPr>
        <w:t>dodavateli</w:t>
      </w:r>
      <w:r w:rsidR="007B0FA8" w:rsidRPr="00506751">
        <w:rPr>
          <w:szCs w:val="22"/>
        </w:rPr>
        <w:t xml:space="preserve">, </w:t>
      </w:r>
      <w:r w:rsidR="007B0FA8" w:rsidRPr="00A86CD5">
        <w:rPr>
          <w:spacing w:val="-4"/>
          <w:szCs w:val="22"/>
        </w:rPr>
        <w:t>vy</w:t>
      </w:r>
      <w:r w:rsidR="00B26303" w:rsidRPr="00A86CD5">
        <w:rPr>
          <w:spacing w:val="-4"/>
          <w:szCs w:val="22"/>
        </w:rPr>
        <w:t>loučí</w:t>
      </w:r>
      <w:r w:rsidR="007B0FA8" w:rsidRPr="00A86CD5">
        <w:rPr>
          <w:spacing w:val="-4"/>
          <w:szCs w:val="22"/>
        </w:rPr>
        <w:t>.</w:t>
      </w:r>
      <w:r w:rsidR="006A7BE2" w:rsidRPr="00A86CD5">
        <w:rPr>
          <w:spacing w:val="-4"/>
          <w:szCs w:val="22"/>
        </w:rPr>
        <w:t xml:space="preserve"> </w:t>
      </w:r>
    </w:p>
    <w:p w14:paraId="0A739791" w14:textId="77777777" w:rsidR="007B0FA8" w:rsidRDefault="007B0FA8" w:rsidP="000825C6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F33912">
        <w:rPr>
          <w:szCs w:val="22"/>
        </w:rPr>
        <w:t>Zadavatel nepřipouští variantní řešení.</w:t>
      </w:r>
    </w:p>
    <w:p w14:paraId="0F8A518C" w14:textId="77777777" w:rsidR="009608E1" w:rsidRPr="00F33912" w:rsidRDefault="009608E1" w:rsidP="000825C6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Dodavateli nebudou přiznána žádná práva na náhradu nákladů spojených s účastí v zadávacím řízení.</w:t>
      </w:r>
    </w:p>
    <w:p w14:paraId="37511B40" w14:textId="77777777" w:rsidR="00720050" w:rsidRPr="00F33912" w:rsidRDefault="004C53A6" w:rsidP="000825C6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pacing w:val="2"/>
          <w:szCs w:val="22"/>
        </w:rPr>
        <w:t>Dodavatel</w:t>
      </w:r>
      <w:r w:rsidR="00720050" w:rsidRPr="008D3645">
        <w:rPr>
          <w:spacing w:val="2"/>
          <w:szCs w:val="22"/>
        </w:rPr>
        <w:t xml:space="preserve"> podáním nabídky na </w:t>
      </w:r>
      <w:r w:rsidR="00B26303" w:rsidRPr="008D3645">
        <w:rPr>
          <w:spacing w:val="2"/>
          <w:szCs w:val="22"/>
        </w:rPr>
        <w:t xml:space="preserve">tuto </w:t>
      </w:r>
      <w:r w:rsidR="00720050" w:rsidRPr="008D3645">
        <w:rPr>
          <w:spacing w:val="2"/>
          <w:szCs w:val="22"/>
        </w:rPr>
        <w:t>veřejnou zakázku</w:t>
      </w:r>
      <w:r w:rsidR="00E47041" w:rsidRPr="008D3645">
        <w:rPr>
          <w:spacing w:val="2"/>
          <w:szCs w:val="22"/>
        </w:rPr>
        <w:t xml:space="preserve"> </w:t>
      </w:r>
      <w:r w:rsidR="00C45CA0" w:rsidRPr="008D3645">
        <w:rPr>
          <w:spacing w:val="2"/>
          <w:szCs w:val="22"/>
        </w:rPr>
        <w:t>uděluje</w:t>
      </w:r>
      <w:r w:rsidR="00720050" w:rsidRPr="008D3645">
        <w:rPr>
          <w:spacing w:val="2"/>
          <w:szCs w:val="22"/>
        </w:rPr>
        <w:t xml:space="preserve"> zadavateli výslovný souhlas</w:t>
      </w:r>
      <w:r w:rsidR="00720050" w:rsidRPr="00F33912">
        <w:rPr>
          <w:szCs w:val="22"/>
        </w:rPr>
        <w:t xml:space="preserve"> </w:t>
      </w:r>
      <w:r w:rsidR="00720050" w:rsidRPr="008D3645">
        <w:rPr>
          <w:spacing w:val="-4"/>
          <w:szCs w:val="22"/>
        </w:rPr>
        <w:t>se zveřejněním podmínek jeho nabídky v rozsahu a za podmínek vyplývajících z  ustanovení</w:t>
      </w:r>
      <w:r w:rsidR="00720050" w:rsidRPr="00F33912">
        <w:rPr>
          <w:szCs w:val="22"/>
        </w:rPr>
        <w:t xml:space="preserve"> příslušných právních předpisů (zejména zákona č. 106/1999 Sb., o svobodném přístupu k informacím, ve znění pozdějších předpisů). </w:t>
      </w:r>
    </w:p>
    <w:p w14:paraId="3D8F3812" w14:textId="77777777" w:rsidR="00720050" w:rsidRPr="00F33912" w:rsidRDefault="00720050" w:rsidP="000825C6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8D3645">
        <w:rPr>
          <w:spacing w:val="-2"/>
          <w:szCs w:val="22"/>
        </w:rPr>
        <w:t>Zadavatel se zavazuje, že vyjma skutečností uvedených v předchozí větě považuje informace</w:t>
      </w:r>
      <w:r w:rsidRPr="00F33912">
        <w:rPr>
          <w:szCs w:val="22"/>
        </w:rPr>
        <w:t xml:space="preserve"> o zájemcích získané při tomto zadávacím řízení za důvěrné.</w:t>
      </w:r>
    </w:p>
    <w:p w14:paraId="3A66F1DE" w14:textId="77777777" w:rsidR="00D90455" w:rsidRPr="00CB6467" w:rsidRDefault="00D90455" w:rsidP="00D90455">
      <w:pPr>
        <w:pStyle w:val="bntext"/>
        <w:spacing w:line="288" w:lineRule="auto"/>
        <w:ind w:left="714"/>
        <w:rPr>
          <w:sz w:val="20"/>
          <w:szCs w:val="20"/>
        </w:rPr>
      </w:pPr>
    </w:p>
    <w:p w14:paraId="1A5997A2" w14:textId="77777777" w:rsidR="007C3EC0" w:rsidRPr="00F33912" w:rsidRDefault="007C3EC0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Prohlídka místa plnění</w:t>
      </w:r>
    </w:p>
    <w:p w14:paraId="7A1AEE5A" w14:textId="77777777" w:rsidR="007B0FA8" w:rsidRDefault="007C3EC0" w:rsidP="00C62C2E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Prohlídka místa plnění nebude zadavatelem organizována. Mís</w:t>
      </w:r>
      <w:r w:rsidR="00816A63" w:rsidRPr="00F33912">
        <w:rPr>
          <w:szCs w:val="22"/>
        </w:rPr>
        <w:t>t</w:t>
      </w:r>
      <w:r w:rsidR="001F56D4">
        <w:rPr>
          <w:szCs w:val="22"/>
        </w:rPr>
        <w:t>o</w:t>
      </w:r>
      <w:r w:rsidRPr="00F33912">
        <w:rPr>
          <w:szCs w:val="22"/>
        </w:rPr>
        <w:t xml:space="preserve"> plnění </w:t>
      </w:r>
      <w:r w:rsidR="00816A63" w:rsidRPr="00F33912">
        <w:rPr>
          <w:szCs w:val="22"/>
        </w:rPr>
        <w:t xml:space="preserve">veřejné zakázky </w:t>
      </w:r>
      <w:r w:rsidRPr="00F33912">
        <w:rPr>
          <w:szCs w:val="22"/>
        </w:rPr>
        <w:t>j</w:t>
      </w:r>
      <w:r w:rsidR="001F56D4">
        <w:rPr>
          <w:szCs w:val="22"/>
        </w:rPr>
        <w:t>e</w:t>
      </w:r>
      <w:r w:rsidRPr="00F33912">
        <w:rPr>
          <w:szCs w:val="22"/>
        </w:rPr>
        <w:t xml:space="preserve"> volně přístupn</w:t>
      </w:r>
      <w:r w:rsidR="001F56D4">
        <w:rPr>
          <w:szCs w:val="22"/>
        </w:rPr>
        <w:t>é</w:t>
      </w:r>
      <w:r w:rsidR="00816A63" w:rsidRPr="00F33912">
        <w:rPr>
          <w:szCs w:val="22"/>
        </w:rPr>
        <w:t>.</w:t>
      </w:r>
    </w:p>
    <w:p w14:paraId="7636DDFD" w14:textId="297B934D" w:rsidR="0059290C" w:rsidRDefault="0059290C" w:rsidP="00C62C2E">
      <w:pPr>
        <w:pStyle w:val="bntext"/>
        <w:spacing w:before="120" w:line="288" w:lineRule="auto"/>
        <w:rPr>
          <w:sz w:val="12"/>
          <w:szCs w:val="12"/>
        </w:rPr>
      </w:pPr>
    </w:p>
    <w:p w14:paraId="04CEBF0D" w14:textId="505A3FF1" w:rsidR="00D44DFC" w:rsidRDefault="00D44DFC" w:rsidP="00C62C2E">
      <w:pPr>
        <w:pStyle w:val="bntext"/>
        <w:spacing w:before="120" w:line="288" w:lineRule="auto"/>
        <w:rPr>
          <w:sz w:val="12"/>
          <w:szCs w:val="12"/>
        </w:rPr>
      </w:pPr>
    </w:p>
    <w:p w14:paraId="3153E6FB" w14:textId="1430974A" w:rsidR="00D44DFC" w:rsidRDefault="00D44DFC" w:rsidP="00C62C2E">
      <w:pPr>
        <w:pStyle w:val="bntext"/>
        <w:spacing w:before="120" w:line="288" w:lineRule="auto"/>
        <w:rPr>
          <w:sz w:val="12"/>
          <w:szCs w:val="12"/>
        </w:rPr>
      </w:pPr>
    </w:p>
    <w:p w14:paraId="2728A25D" w14:textId="33812E4C" w:rsidR="00D44DFC" w:rsidRDefault="00D44DFC" w:rsidP="00C62C2E">
      <w:pPr>
        <w:pStyle w:val="bntext"/>
        <w:spacing w:before="120" w:line="288" w:lineRule="auto"/>
        <w:rPr>
          <w:sz w:val="12"/>
          <w:szCs w:val="12"/>
        </w:rPr>
      </w:pPr>
    </w:p>
    <w:p w14:paraId="7DD9E37C" w14:textId="0FBC2733" w:rsidR="00B26C4A" w:rsidRDefault="00B26C4A" w:rsidP="00C62C2E">
      <w:pPr>
        <w:pStyle w:val="bntext"/>
        <w:spacing w:before="120" w:line="288" w:lineRule="auto"/>
        <w:rPr>
          <w:sz w:val="12"/>
          <w:szCs w:val="12"/>
        </w:rPr>
      </w:pPr>
    </w:p>
    <w:p w14:paraId="40388840" w14:textId="77777777" w:rsidR="00B26C4A" w:rsidRPr="00CB6467" w:rsidRDefault="00B26C4A" w:rsidP="00C62C2E">
      <w:pPr>
        <w:pStyle w:val="bntext"/>
        <w:spacing w:before="120" w:line="288" w:lineRule="auto"/>
        <w:rPr>
          <w:sz w:val="12"/>
          <w:szCs w:val="12"/>
        </w:rPr>
      </w:pPr>
      <w:bookmarkStart w:id="1" w:name="_GoBack"/>
      <w:bookmarkEnd w:id="1"/>
    </w:p>
    <w:p w14:paraId="31EF374F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Obchodní podmínky</w:t>
      </w:r>
    </w:p>
    <w:p w14:paraId="2ADB6175" w14:textId="77777777" w:rsidR="00A579D2" w:rsidRDefault="00A579D2" w:rsidP="008F33FB">
      <w:pPr>
        <w:pStyle w:val="bntext"/>
        <w:spacing w:before="120" w:line="288" w:lineRule="auto"/>
        <w:rPr>
          <w:szCs w:val="22"/>
        </w:rPr>
      </w:pPr>
      <w:r w:rsidRPr="00A579D2">
        <w:rPr>
          <w:szCs w:val="22"/>
        </w:rPr>
        <w:t xml:space="preserve">Obchodní podmínky (vč. platebních podmínek) jsou obsaženy v návrhu příkazní smlouvy, která je součástí zadávací dokumentace. Smlouva bude uzavřena podle § 2430 a násl., zákona č. 89/2012 Sb., občanský zákoník, ve znění pozdějších předpisů. </w:t>
      </w:r>
    </w:p>
    <w:p w14:paraId="42C92151" w14:textId="5147FB68" w:rsidR="008F33FB" w:rsidRPr="00F33912" w:rsidRDefault="004C53A6" w:rsidP="008F33FB">
      <w:pPr>
        <w:pStyle w:val="bntext"/>
        <w:spacing w:before="120" w:line="288" w:lineRule="auto"/>
        <w:rPr>
          <w:szCs w:val="22"/>
        </w:rPr>
      </w:pPr>
      <w:r>
        <w:rPr>
          <w:spacing w:val="-4"/>
          <w:szCs w:val="22"/>
        </w:rPr>
        <w:t>Dodavatel</w:t>
      </w:r>
      <w:r w:rsidR="008F33FB" w:rsidRPr="00037858">
        <w:rPr>
          <w:spacing w:val="-4"/>
          <w:szCs w:val="22"/>
        </w:rPr>
        <w:t xml:space="preserve"> v nabídce doloží doplněný návrh </w:t>
      </w:r>
      <w:r w:rsidR="002E71FB" w:rsidRPr="00037858">
        <w:rPr>
          <w:spacing w:val="-4"/>
          <w:szCs w:val="22"/>
        </w:rPr>
        <w:t>příkazní smlouvy</w:t>
      </w:r>
      <w:r w:rsidR="008F33FB" w:rsidRPr="00037858">
        <w:rPr>
          <w:spacing w:val="-4"/>
          <w:szCs w:val="22"/>
        </w:rPr>
        <w:t>, který musí být v souladu s podmí</w:t>
      </w:r>
      <w:r w:rsidR="00616897" w:rsidRPr="00037858">
        <w:rPr>
          <w:spacing w:val="-4"/>
          <w:szCs w:val="22"/>
        </w:rPr>
        <w:t>nkami</w:t>
      </w:r>
      <w:r w:rsidR="00616897">
        <w:rPr>
          <w:szCs w:val="22"/>
        </w:rPr>
        <w:t xml:space="preserve"> veřejné zakázky, zadávací</w:t>
      </w:r>
      <w:r w:rsidR="004A43F8">
        <w:rPr>
          <w:szCs w:val="22"/>
        </w:rPr>
        <w:t xml:space="preserve"> dokumentací</w:t>
      </w:r>
      <w:r w:rsidR="00616897">
        <w:rPr>
          <w:szCs w:val="22"/>
        </w:rPr>
        <w:t xml:space="preserve"> </w:t>
      </w:r>
      <w:r w:rsidR="008F33FB" w:rsidRPr="00F33912">
        <w:rPr>
          <w:szCs w:val="22"/>
        </w:rPr>
        <w:t xml:space="preserve">a jím předloženou nabídkou.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 není oprávněn vzorový návrh </w:t>
      </w:r>
      <w:r w:rsidR="00DF7501">
        <w:rPr>
          <w:szCs w:val="22"/>
        </w:rPr>
        <w:t>příkazní smlouvy</w:t>
      </w:r>
      <w:r w:rsidR="008F33FB" w:rsidRPr="00F33912">
        <w:rPr>
          <w:szCs w:val="22"/>
        </w:rPr>
        <w:t xml:space="preserve"> nijak opravovat či doplňovat s výjimkou doplnění nabídkové </w:t>
      </w:r>
      <w:r w:rsidR="0060641F">
        <w:rPr>
          <w:szCs w:val="22"/>
        </w:rPr>
        <w:t xml:space="preserve"> </w:t>
      </w:r>
      <w:r w:rsidR="008F33FB" w:rsidRPr="00F33912">
        <w:rPr>
          <w:szCs w:val="22"/>
        </w:rPr>
        <w:t xml:space="preserve">ceny </w:t>
      </w:r>
      <w:r w:rsidR="0060641F">
        <w:rPr>
          <w:szCs w:val="22"/>
        </w:rPr>
        <w:t xml:space="preserve"> </w:t>
      </w:r>
      <w:r w:rsidR="008F33FB" w:rsidRPr="00F33912">
        <w:rPr>
          <w:szCs w:val="22"/>
        </w:rPr>
        <w:t>a</w:t>
      </w:r>
      <w:r w:rsidR="0060641F">
        <w:rPr>
          <w:szCs w:val="22"/>
        </w:rPr>
        <w:t xml:space="preserve"> </w:t>
      </w:r>
      <w:r w:rsidR="008F33FB" w:rsidRPr="00F33912">
        <w:rPr>
          <w:szCs w:val="22"/>
        </w:rPr>
        <w:t xml:space="preserve"> identifikačních </w:t>
      </w:r>
      <w:r w:rsidR="0060641F">
        <w:rPr>
          <w:szCs w:val="22"/>
        </w:rPr>
        <w:t xml:space="preserve"> </w:t>
      </w:r>
      <w:r w:rsidR="008F33FB" w:rsidRPr="00F33912">
        <w:rPr>
          <w:szCs w:val="22"/>
        </w:rPr>
        <w:t>údajů</w:t>
      </w:r>
      <w:r w:rsidR="00F76904">
        <w:rPr>
          <w:szCs w:val="22"/>
        </w:rPr>
        <w:t xml:space="preserve"> </w:t>
      </w:r>
      <w:r w:rsidR="008F33FB" w:rsidRPr="00F33912">
        <w:rPr>
          <w:szCs w:val="22"/>
        </w:rPr>
        <w:t xml:space="preserve"> </w:t>
      </w:r>
      <w:r w:rsidR="0060641F">
        <w:rPr>
          <w:szCs w:val="22"/>
        </w:rPr>
        <w:t xml:space="preserve"> </w:t>
      </w:r>
      <w:r w:rsidR="003D2FEE">
        <w:rPr>
          <w:szCs w:val="22"/>
        </w:rPr>
        <w:t>dodavatele</w:t>
      </w:r>
      <w:r w:rsidR="008F33FB" w:rsidRPr="00F33912">
        <w:rPr>
          <w:szCs w:val="22"/>
        </w:rPr>
        <w:t xml:space="preserve">. </w:t>
      </w:r>
      <w:r w:rsidR="0060641F">
        <w:rPr>
          <w:szCs w:val="22"/>
        </w:rPr>
        <w:t xml:space="preserve"> </w:t>
      </w:r>
      <w:r w:rsidR="008F33FB" w:rsidRPr="00F33912">
        <w:rPr>
          <w:szCs w:val="22"/>
        </w:rPr>
        <w:t xml:space="preserve">Vybraný </w:t>
      </w:r>
      <w:r w:rsidR="00F76904">
        <w:rPr>
          <w:szCs w:val="22"/>
        </w:rPr>
        <w:t xml:space="preserve"> </w:t>
      </w:r>
      <w:r w:rsidR="0060641F">
        <w:rPr>
          <w:szCs w:val="22"/>
        </w:rPr>
        <w:t xml:space="preserve"> </w:t>
      </w:r>
      <w:r w:rsidR="00AD19AC">
        <w:rPr>
          <w:szCs w:val="22"/>
        </w:rPr>
        <w:t>dodavatel</w:t>
      </w:r>
      <w:r w:rsidR="008F33FB" w:rsidRPr="00F33912">
        <w:rPr>
          <w:szCs w:val="22"/>
        </w:rPr>
        <w:t xml:space="preserve">, </w:t>
      </w:r>
      <w:r w:rsidR="00F76904">
        <w:rPr>
          <w:szCs w:val="22"/>
        </w:rPr>
        <w:t xml:space="preserve"> </w:t>
      </w:r>
      <w:r w:rsidR="0060641F">
        <w:rPr>
          <w:szCs w:val="22"/>
        </w:rPr>
        <w:t xml:space="preserve"> </w:t>
      </w:r>
      <w:r w:rsidR="008F33FB" w:rsidRPr="00F33912">
        <w:rPr>
          <w:szCs w:val="22"/>
        </w:rPr>
        <w:t xml:space="preserve">se </w:t>
      </w:r>
      <w:r w:rsidR="0060641F">
        <w:rPr>
          <w:szCs w:val="22"/>
        </w:rPr>
        <w:t xml:space="preserve"> </w:t>
      </w:r>
      <w:r w:rsidR="00F76904">
        <w:rPr>
          <w:szCs w:val="22"/>
        </w:rPr>
        <w:t xml:space="preserve"> </w:t>
      </w:r>
      <w:r w:rsidR="008F33FB" w:rsidRPr="00F33912">
        <w:rPr>
          <w:szCs w:val="22"/>
        </w:rPr>
        <w:t xml:space="preserve">kterým </w:t>
      </w:r>
      <w:r w:rsidR="0060641F">
        <w:rPr>
          <w:szCs w:val="22"/>
        </w:rPr>
        <w:t xml:space="preserve"> </w:t>
      </w:r>
      <w:r w:rsidR="00F76904">
        <w:rPr>
          <w:szCs w:val="22"/>
        </w:rPr>
        <w:t xml:space="preserve"> </w:t>
      </w:r>
      <w:r w:rsidR="008F33FB" w:rsidRPr="00F33912">
        <w:rPr>
          <w:szCs w:val="22"/>
        </w:rPr>
        <w:t xml:space="preserve">bude uzavřena smlouva, není oprávněn postoupit práva, povinnosti, závazky a pohledávky z uzavřené </w:t>
      </w:r>
      <w:r w:rsidR="00037858">
        <w:rPr>
          <w:szCs w:val="22"/>
        </w:rPr>
        <w:t>příkazní smlouvy</w:t>
      </w:r>
      <w:r w:rsidR="008F33FB" w:rsidRPr="00F33912">
        <w:rPr>
          <w:szCs w:val="22"/>
        </w:rPr>
        <w:t xml:space="preserve"> třetím osobám bez předchozího písemného souhlasu </w:t>
      </w:r>
      <w:r w:rsidR="00DF7370">
        <w:rPr>
          <w:szCs w:val="22"/>
        </w:rPr>
        <w:t>zadav</w:t>
      </w:r>
      <w:r w:rsidR="008F33FB" w:rsidRPr="00F33912">
        <w:rPr>
          <w:szCs w:val="22"/>
        </w:rPr>
        <w:t>atele.</w:t>
      </w:r>
    </w:p>
    <w:p w14:paraId="16B22AA3" w14:textId="00E979C3" w:rsidR="00B87F60" w:rsidRDefault="00B26303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  <w:r w:rsidRPr="00B26303">
        <w:rPr>
          <w:rFonts w:ascii="Arial" w:hAnsi="Arial" w:cs="Arial"/>
          <w:sz w:val="22"/>
          <w:szCs w:val="22"/>
        </w:rPr>
        <w:t xml:space="preserve">V Jihlavě dne </w:t>
      </w:r>
    </w:p>
    <w:p w14:paraId="105B6C8E" w14:textId="1D4351F8" w:rsidR="005876AA" w:rsidRDefault="005876AA" w:rsidP="00B26303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3AAC51EA" w14:textId="798474B5" w:rsidR="00B35CCC" w:rsidRDefault="00B35CCC" w:rsidP="00B26303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697E363E" w14:textId="77777777" w:rsidR="00B35CCC" w:rsidRDefault="00B35CCC" w:rsidP="00B26303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5F8B5D3D" w14:textId="16929FBB" w:rsidR="00632CE3" w:rsidRDefault="00210486" w:rsidP="00B26303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Ing. </w:t>
      </w:r>
      <w:r w:rsidR="00C53C15">
        <w:rPr>
          <w:rFonts w:ascii="Arial" w:hAnsi="Arial" w:cs="Arial"/>
          <w:sz w:val="22"/>
          <w:szCs w:val="22"/>
        </w:rPr>
        <w:t>Miroslav Houška</w:t>
      </w:r>
    </w:p>
    <w:p w14:paraId="00EFDB62" w14:textId="52AA3398" w:rsidR="00BF7039" w:rsidRPr="00C62C2E" w:rsidRDefault="00C53C15" w:rsidP="00210486">
      <w:pPr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náměstek hejtmana</w:t>
      </w:r>
    </w:p>
    <w:sectPr w:rsidR="00BF7039" w:rsidRPr="00C62C2E" w:rsidSect="00B35CCC">
      <w:footerReference w:type="default" r:id="rId12"/>
      <w:pgSz w:w="11906" w:h="16838"/>
      <w:pgMar w:top="680" w:right="851" w:bottom="680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1FB7D5" w14:textId="77777777" w:rsidR="00FE7E3C" w:rsidRDefault="00FE7E3C">
      <w:r>
        <w:separator/>
      </w:r>
    </w:p>
  </w:endnote>
  <w:endnote w:type="continuationSeparator" w:id="0">
    <w:p w14:paraId="385C443E" w14:textId="77777777" w:rsidR="00FE7E3C" w:rsidRDefault="00FE7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110D0" w14:textId="4EEC4299" w:rsidR="000716AF" w:rsidRPr="00AF7751" w:rsidRDefault="000716AF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B26C4A">
      <w:rPr>
        <w:rFonts w:ascii="Arial" w:hAnsi="Arial" w:cs="Arial"/>
        <w:noProof/>
        <w:sz w:val="20"/>
        <w:szCs w:val="20"/>
      </w:rPr>
      <w:t>7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B26C4A">
      <w:rPr>
        <w:rFonts w:ascii="Arial" w:hAnsi="Arial" w:cs="Arial"/>
        <w:noProof/>
        <w:sz w:val="20"/>
        <w:szCs w:val="20"/>
      </w:rPr>
      <w:t>7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3EDDE7" w14:textId="77777777" w:rsidR="00FE7E3C" w:rsidRDefault="00FE7E3C">
      <w:r>
        <w:separator/>
      </w:r>
    </w:p>
  </w:footnote>
  <w:footnote w:type="continuationSeparator" w:id="0">
    <w:p w14:paraId="10830796" w14:textId="77777777" w:rsidR="00FE7E3C" w:rsidRDefault="00FE7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hAnsi="Arial" w:cs="Aria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2" w15:restartNumberingAfterBreak="0">
    <w:nsid w:val="00000006"/>
    <w:multiLevelType w:val="multilevel"/>
    <w:tmpl w:val="26F04D06"/>
    <w:name w:val="WW8Num6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142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5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6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7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 w15:restartNumberingAfterBreak="0">
    <w:nsid w:val="0B5575E5"/>
    <w:multiLevelType w:val="hybridMultilevel"/>
    <w:tmpl w:val="3DB0F2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BE63028"/>
    <w:multiLevelType w:val="hybridMultilevel"/>
    <w:tmpl w:val="0E60DF54"/>
    <w:lvl w:ilvl="0" w:tplc="B5D068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28395FCF"/>
    <w:multiLevelType w:val="hybridMultilevel"/>
    <w:tmpl w:val="96500892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7" w15:restartNumberingAfterBreak="0">
    <w:nsid w:val="2C057B3A"/>
    <w:multiLevelType w:val="hybridMultilevel"/>
    <w:tmpl w:val="5D0E76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E10DE9"/>
    <w:multiLevelType w:val="hybridMultilevel"/>
    <w:tmpl w:val="23F4C9A2"/>
    <w:lvl w:ilvl="0" w:tplc="8F18F66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3434D21"/>
    <w:multiLevelType w:val="hybridMultilevel"/>
    <w:tmpl w:val="45181A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D5A617B"/>
    <w:multiLevelType w:val="hybridMultilevel"/>
    <w:tmpl w:val="D35642C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6020956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5E71F8"/>
    <w:multiLevelType w:val="hybridMultilevel"/>
    <w:tmpl w:val="251E5076"/>
    <w:lvl w:ilvl="0" w:tplc="04050001">
      <w:start w:val="1"/>
      <w:numFmt w:val="bullet"/>
      <w:lvlText w:val=""/>
      <w:lvlJc w:val="left"/>
      <w:pPr>
        <w:tabs>
          <w:tab w:val="num" w:pos="400"/>
        </w:tabs>
        <w:ind w:left="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20"/>
        </w:tabs>
        <w:ind w:left="1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40"/>
        </w:tabs>
        <w:ind w:left="1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60"/>
        </w:tabs>
        <w:ind w:left="2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80"/>
        </w:tabs>
        <w:ind w:left="3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00"/>
        </w:tabs>
        <w:ind w:left="4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20"/>
        </w:tabs>
        <w:ind w:left="4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40"/>
        </w:tabs>
        <w:ind w:left="5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60"/>
        </w:tabs>
        <w:ind w:left="6160" w:hanging="360"/>
      </w:pPr>
      <w:rPr>
        <w:rFonts w:ascii="Wingdings" w:hAnsi="Wingdings" w:hint="default"/>
      </w:rPr>
    </w:lvl>
  </w:abstractNum>
  <w:abstractNum w:abstractNumId="23" w15:restartNumberingAfterBreak="0">
    <w:nsid w:val="49DB1329"/>
    <w:multiLevelType w:val="hybridMultilevel"/>
    <w:tmpl w:val="81F87628"/>
    <w:lvl w:ilvl="0" w:tplc="8F18F66A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AC36C89"/>
    <w:multiLevelType w:val="hybridMultilevel"/>
    <w:tmpl w:val="0ACA21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603B67"/>
    <w:multiLevelType w:val="hybridMultilevel"/>
    <w:tmpl w:val="3B7A087E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56B23DF4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8" w15:restartNumberingAfterBreak="0">
    <w:nsid w:val="64D15F9F"/>
    <w:multiLevelType w:val="hybridMultilevel"/>
    <w:tmpl w:val="E30E27AE"/>
    <w:lvl w:ilvl="0" w:tplc="C0109E8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5248E4"/>
    <w:multiLevelType w:val="hybridMultilevel"/>
    <w:tmpl w:val="2EC46E3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1" w15:restartNumberingAfterBreak="0">
    <w:nsid w:val="6EF50341"/>
    <w:multiLevelType w:val="hybridMultilevel"/>
    <w:tmpl w:val="767CDAF4"/>
    <w:lvl w:ilvl="0" w:tplc="8F18F66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0D03598"/>
    <w:multiLevelType w:val="hybridMultilevel"/>
    <w:tmpl w:val="C6B00A30"/>
    <w:lvl w:ilvl="0" w:tplc="0DFCD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 w15:restartNumberingAfterBreak="0">
    <w:nsid w:val="7DF314E9"/>
    <w:multiLevelType w:val="hybridMultilevel"/>
    <w:tmpl w:val="A52CF374"/>
    <w:lvl w:ilvl="0" w:tplc="8F18F66A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6"/>
  </w:num>
  <w:num w:numId="3">
    <w:abstractNumId w:val="34"/>
  </w:num>
  <w:num w:numId="4">
    <w:abstractNumId w:val="27"/>
  </w:num>
  <w:num w:numId="5">
    <w:abstractNumId w:val="12"/>
  </w:num>
  <w:num w:numId="6">
    <w:abstractNumId w:val="18"/>
  </w:num>
  <w:num w:numId="7">
    <w:abstractNumId w:val="35"/>
  </w:num>
  <w:num w:numId="8">
    <w:abstractNumId w:val="31"/>
  </w:num>
  <w:num w:numId="9">
    <w:abstractNumId w:val="13"/>
  </w:num>
  <w:num w:numId="10">
    <w:abstractNumId w:val="25"/>
  </w:num>
  <w:num w:numId="11">
    <w:abstractNumId w:val="29"/>
  </w:num>
  <w:num w:numId="12">
    <w:abstractNumId w:val="19"/>
  </w:num>
  <w:num w:numId="13">
    <w:abstractNumId w:val="15"/>
  </w:num>
  <w:num w:numId="14">
    <w:abstractNumId w:val="17"/>
  </w:num>
  <w:num w:numId="15">
    <w:abstractNumId w:val="22"/>
  </w:num>
  <w:num w:numId="16">
    <w:abstractNumId w:val="11"/>
  </w:num>
  <w:num w:numId="17">
    <w:abstractNumId w:val="4"/>
  </w:num>
  <w:num w:numId="18">
    <w:abstractNumId w:val="6"/>
  </w:num>
  <w:num w:numId="19">
    <w:abstractNumId w:val="8"/>
  </w:num>
  <w:num w:numId="20">
    <w:abstractNumId w:val="5"/>
  </w:num>
  <w:num w:numId="21">
    <w:abstractNumId w:val="1"/>
  </w:num>
  <w:num w:numId="2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3"/>
  </w:num>
  <w:num w:numId="25">
    <w:abstractNumId w:val="10"/>
  </w:num>
  <w:num w:numId="26">
    <w:abstractNumId w:val="14"/>
  </w:num>
  <w:num w:numId="27">
    <w:abstractNumId w:val="6"/>
  </w:num>
  <w:num w:numId="28">
    <w:abstractNumId w:val="9"/>
  </w:num>
  <w:num w:numId="29">
    <w:abstractNumId w:val="33"/>
  </w:num>
  <w:num w:numId="30">
    <w:abstractNumId w:val="32"/>
  </w:num>
  <w:num w:numId="31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</w:num>
  <w:num w:numId="33">
    <w:abstractNumId w:val="1"/>
  </w:num>
  <w:num w:numId="34">
    <w:abstractNumId w:val="24"/>
  </w:num>
  <w:num w:numId="35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0"/>
  </w:num>
  <w:num w:numId="3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413"/>
    <w:rsid w:val="00002197"/>
    <w:rsid w:val="00006B6A"/>
    <w:rsid w:val="00006CA0"/>
    <w:rsid w:val="00011E2A"/>
    <w:rsid w:val="0001672C"/>
    <w:rsid w:val="00022788"/>
    <w:rsid w:val="0002302C"/>
    <w:rsid w:val="00024FAC"/>
    <w:rsid w:val="00025EC5"/>
    <w:rsid w:val="000261C6"/>
    <w:rsid w:val="00032E57"/>
    <w:rsid w:val="00033453"/>
    <w:rsid w:val="00035430"/>
    <w:rsid w:val="000354FF"/>
    <w:rsid w:val="00037858"/>
    <w:rsid w:val="00037FB9"/>
    <w:rsid w:val="000425B1"/>
    <w:rsid w:val="000426FB"/>
    <w:rsid w:val="0004284B"/>
    <w:rsid w:val="000434F4"/>
    <w:rsid w:val="0004397D"/>
    <w:rsid w:val="00044A98"/>
    <w:rsid w:val="000507D7"/>
    <w:rsid w:val="00053B74"/>
    <w:rsid w:val="00055559"/>
    <w:rsid w:val="000558CC"/>
    <w:rsid w:val="00057D4A"/>
    <w:rsid w:val="00061E5E"/>
    <w:rsid w:val="00062382"/>
    <w:rsid w:val="000631C6"/>
    <w:rsid w:val="00063F07"/>
    <w:rsid w:val="00065367"/>
    <w:rsid w:val="000670B4"/>
    <w:rsid w:val="000716AF"/>
    <w:rsid w:val="00071BD9"/>
    <w:rsid w:val="00071E21"/>
    <w:rsid w:val="00072793"/>
    <w:rsid w:val="00072F9C"/>
    <w:rsid w:val="000742F6"/>
    <w:rsid w:val="00074A65"/>
    <w:rsid w:val="00076B1E"/>
    <w:rsid w:val="00076C51"/>
    <w:rsid w:val="00077D1B"/>
    <w:rsid w:val="00081EA3"/>
    <w:rsid w:val="000825C6"/>
    <w:rsid w:val="00082707"/>
    <w:rsid w:val="000844B3"/>
    <w:rsid w:val="000849EC"/>
    <w:rsid w:val="00086D6F"/>
    <w:rsid w:val="00092C2E"/>
    <w:rsid w:val="00093720"/>
    <w:rsid w:val="000A1260"/>
    <w:rsid w:val="000A13D2"/>
    <w:rsid w:val="000A3BF5"/>
    <w:rsid w:val="000A3E1B"/>
    <w:rsid w:val="000A60BF"/>
    <w:rsid w:val="000A699B"/>
    <w:rsid w:val="000A7234"/>
    <w:rsid w:val="000B35ED"/>
    <w:rsid w:val="000B5C59"/>
    <w:rsid w:val="000B6EA7"/>
    <w:rsid w:val="000B7BF6"/>
    <w:rsid w:val="000C1858"/>
    <w:rsid w:val="000C3F32"/>
    <w:rsid w:val="000C5EFD"/>
    <w:rsid w:val="000C6868"/>
    <w:rsid w:val="000C76E4"/>
    <w:rsid w:val="000D0D1C"/>
    <w:rsid w:val="000D1266"/>
    <w:rsid w:val="000D3394"/>
    <w:rsid w:val="000D4A4F"/>
    <w:rsid w:val="000D6072"/>
    <w:rsid w:val="000D6689"/>
    <w:rsid w:val="000E16E1"/>
    <w:rsid w:val="000E1969"/>
    <w:rsid w:val="000E4155"/>
    <w:rsid w:val="000E50A8"/>
    <w:rsid w:val="000E50D2"/>
    <w:rsid w:val="000E7735"/>
    <w:rsid w:val="000F1844"/>
    <w:rsid w:val="000F2C36"/>
    <w:rsid w:val="000F5260"/>
    <w:rsid w:val="000F59CE"/>
    <w:rsid w:val="000F77FF"/>
    <w:rsid w:val="000F7CDB"/>
    <w:rsid w:val="0010252E"/>
    <w:rsid w:val="00103756"/>
    <w:rsid w:val="00104F58"/>
    <w:rsid w:val="00105C36"/>
    <w:rsid w:val="001063A1"/>
    <w:rsid w:val="0010666E"/>
    <w:rsid w:val="001068BC"/>
    <w:rsid w:val="001076B9"/>
    <w:rsid w:val="00107B4D"/>
    <w:rsid w:val="00112FEC"/>
    <w:rsid w:val="00113CD8"/>
    <w:rsid w:val="00113F59"/>
    <w:rsid w:val="00114E07"/>
    <w:rsid w:val="00117303"/>
    <w:rsid w:val="001173D6"/>
    <w:rsid w:val="00117CCE"/>
    <w:rsid w:val="0012020C"/>
    <w:rsid w:val="001216C8"/>
    <w:rsid w:val="00125C86"/>
    <w:rsid w:val="00132BA3"/>
    <w:rsid w:val="001331CA"/>
    <w:rsid w:val="00133CF6"/>
    <w:rsid w:val="00137C61"/>
    <w:rsid w:val="00141EC3"/>
    <w:rsid w:val="00142DA8"/>
    <w:rsid w:val="00144A4F"/>
    <w:rsid w:val="001464C0"/>
    <w:rsid w:val="00150E58"/>
    <w:rsid w:val="00154444"/>
    <w:rsid w:val="00154C51"/>
    <w:rsid w:val="00156B9E"/>
    <w:rsid w:val="001624AD"/>
    <w:rsid w:val="00164FE6"/>
    <w:rsid w:val="001704BC"/>
    <w:rsid w:val="0017462D"/>
    <w:rsid w:val="00174E85"/>
    <w:rsid w:val="0017781F"/>
    <w:rsid w:val="00180DCD"/>
    <w:rsid w:val="00184CE7"/>
    <w:rsid w:val="00187879"/>
    <w:rsid w:val="001924DA"/>
    <w:rsid w:val="00192FEA"/>
    <w:rsid w:val="001950AB"/>
    <w:rsid w:val="001967D5"/>
    <w:rsid w:val="001A1C57"/>
    <w:rsid w:val="001A2D9D"/>
    <w:rsid w:val="001A4C0C"/>
    <w:rsid w:val="001A57AD"/>
    <w:rsid w:val="001A65A6"/>
    <w:rsid w:val="001A773D"/>
    <w:rsid w:val="001A7A65"/>
    <w:rsid w:val="001B0D52"/>
    <w:rsid w:val="001B137A"/>
    <w:rsid w:val="001B30C2"/>
    <w:rsid w:val="001B3784"/>
    <w:rsid w:val="001B380B"/>
    <w:rsid w:val="001B3B35"/>
    <w:rsid w:val="001B3EA8"/>
    <w:rsid w:val="001B4FB0"/>
    <w:rsid w:val="001B6378"/>
    <w:rsid w:val="001B7BD4"/>
    <w:rsid w:val="001B7DA4"/>
    <w:rsid w:val="001C1F47"/>
    <w:rsid w:val="001C376E"/>
    <w:rsid w:val="001C3E1E"/>
    <w:rsid w:val="001C4076"/>
    <w:rsid w:val="001C5B35"/>
    <w:rsid w:val="001C7A50"/>
    <w:rsid w:val="001D0272"/>
    <w:rsid w:val="001D1C12"/>
    <w:rsid w:val="001D2FBC"/>
    <w:rsid w:val="001D3E2D"/>
    <w:rsid w:val="001D4E36"/>
    <w:rsid w:val="001D5A87"/>
    <w:rsid w:val="001D79D3"/>
    <w:rsid w:val="001E191C"/>
    <w:rsid w:val="001E5AE5"/>
    <w:rsid w:val="001E6672"/>
    <w:rsid w:val="001F0B52"/>
    <w:rsid w:val="001F0F05"/>
    <w:rsid w:val="001F2117"/>
    <w:rsid w:val="001F215C"/>
    <w:rsid w:val="001F2A53"/>
    <w:rsid w:val="001F42B0"/>
    <w:rsid w:val="001F56D4"/>
    <w:rsid w:val="001F6357"/>
    <w:rsid w:val="00200254"/>
    <w:rsid w:val="0020227A"/>
    <w:rsid w:val="00202532"/>
    <w:rsid w:val="002027D5"/>
    <w:rsid w:val="00203D97"/>
    <w:rsid w:val="00206423"/>
    <w:rsid w:val="00206A73"/>
    <w:rsid w:val="00206D24"/>
    <w:rsid w:val="00210486"/>
    <w:rsid w:val="00210C31"/>
    <w:rsid w:val="00211AEB"/>
    <w:rsid w:val="00212B13"/>
    <w:rsid w:val="00213CFD"/>
    <w:rsid w:val="00214645"/>
    <w:rsid w:val="00217039"/>
    <w:rsid w:val="002254F6"/>
    <w:rsid w:val="00226349"/>
    <w:rsid w:val="0022754F"/>
    <w:rsid w:val="00230E92"/>
    <w:rsid w:val="0023140E"/>
    <w:rsid w:val="0023385F"/>
    <w:rsid w:val="00234AC5"/>
    <w:rsid w:val="00234D19"/>
    <w:rsid w:val="00235D53"/>
    <w:rsid w:val="00240D01"/>
    <w:rsid w:val="00241E47"/>
    <w:rsid w:val="00243250"/>
    <w:rsid w:val="00245A06"/>
    <w:rsid w:val="00252A56"/>
    <w:rsid w:val="00256BA4"/>
    <w:rsid w:val="0026124B"/>
    <w:rsid w:val="00265BCA"/>
    <w:rsid w:val="0026648C"/>
    <w:rsid w:val="00266B5E"/>
    <w:rsid w:val="00271947"/>
    <w:rsid w:val="00275415"/>
    <w:rsid w:val="00275E85"/>
    <w:rsid w:val="00276421"/>
    <w:rsid w:val="00281FAD"/>
    <w:rsid w:val="002861E4"/>
    <w:rsid w:val="00286A2A"/>
    <w:rsid w:val="00287260"/>
    <w:rsid w:val="002878C3"/>
    <w:rsid w:val="00290348"/>
    <w:rsid w:val="0029041E"/>
    <w:rsid w:val="002922C6"/>
    <w:rsid w:val="00293BB5"/>
    <w:rsid w:val="00294B19"/>
    <w:rsid w:val="002A2A27"/>
    <w:rsid w:val="002A4877"/>
    <w:rsid w:val="002A61F2"/>
    <w:rsid w:val="002A6205"/>
    <w:rsid w:val="002B02B5"/>
    <w:rsid w:val="002B0361"/>
    <w:rsid w:val="002B42CD"/>
    <w:rsid w:val="002B57E8"/>
    <w:rsid w:val="002C13DB"/>
    <w:rsid w:val="002C3AB1"/>
    <w:rsid w:val="002C41F2"/>
    <w:rsid w:val="002C6823"/>
    <w:rsid w:val="002C7C87"/>
    <w:rsid w:val="002D0058"/>
    <w:rsid w:val="002D0E1A"/>
    <w:rsid w:val="002D2149"/>
    <w:rsid w:val="002D340C"/>
    <w:rsid w:val="002D3524"/>
    <w:rsid w:val="002D6A9E"/>
    <w:rsid w:val="002E1A08"/>
    <w:rsid w:val="002E71FB"/>
    <w:rsid w:val="002F0052"/>
    <w:rsid w:val="002F02AF"/>
    <w:rsid w:val="002F0B3C"/>
    <w:rsid w:val="002F1568"/>
    <w:rsid w:val="002F2D37"/>
    <w:rsid w:val="002F3EE8"/>
    <w:rsid w:val="002F54E6"/>
    <w:rsid w:val="00300081"/>
    <w:rsid w:val="003024F4"/>
    <w:rsid w:val="00305C7F"/>
    <w:rsid w:val="003066E5"/>
    <w:rsid w:val="00311173"/>
    <w:rsid w:val="00312947"/>
    <w:rsid w:val="00320567"/>
    <w:rsid w:val="00321827"/>
    <w:rsid w:val="0032307E"/>
    <w:rsid w:val="00325EC1"/>
    <w:rsid w:val="00326363"/>
    <w:rsid w:val="003336ED"/>
    <w:rsid w:val="00335056"/>
    <w:rsid w:val="00335F6A"/>
    <w:rsid w:val="0033725F"/>
    <w:rsid w:val="0033730F"/>
    <w:rsid w:val="00341F96"/>
    <w:rsid w:val="0034233D"/>
    <w:rsid w:val="00343ED9"/>
    <w:rsid w:val="00344620"/>
    <w:rsid w:val="003507B6"/>
    <w:rsid w:val="003509F6"/>
    <w:rsid w:val="00350BD0"/>
    <w:rsid w:val="00350C41"/>
    <w:rsid w:val="00352819"/>
    <w:rsid w:val="0035389E"/>
    <w:rsid w:val="00354122"/>
    <w:rsid w:val="0035418A"/>
    <w:rsid w:val="003550AD"/>
    <w:rsid w:val="00364C7E"/>
    <w:rsid w:val="003707BC"/>
    <w:rsid w:val="00370D0E"/>
    <w:rsid w:val="00370FB2"/>
    <w:rsid w:val="00371DFD"/>
    <w:rsid w:val="00372A25"/>
    <w:rsid w:val="00372FA9"/>
    <w:rsid w:val="00373900"/>
    <w:rsid w:val="00373B19"/>
    <w:rsid w:val="00374B1F"/>
    <w:rsid w:val="00376327"/>
    <w:rsid w:val="00377FB9"/>
    <w:rsid w:val="00382583"/>
    <w:rsid w:val="0038301D"/>
    <w:rsid w:val="0038319F"/>
    <w:rsid w:val="00384FBD"/>
    <w:rsid w:val="0038656A"/>
    <w:rsid w:val="00392165"/>
    <w:rsid w:val="00397B41"/>
    <w:rsid w:val="003A0DFD"/>
    <w:rsid w:val="003A238E"/>
    <w:rsid w:val="003A24B5"/>
    <w:rsid w:val="003A2E3D"/>
    <w:rsid w:val="003B0934"/>
    <w:rsid w:val="003B2905"/>
    <w:rsid w:val="003B2E5B"/>
    <w:rsid w:val="003B2EE6"/>
    <w:rsid w:val="003B3C12"/>
    <w:rsid w:val="003B4243"/>
    <w:rsid w:val="003B4F83"/>
    <w:rsid w:val="003B5318"/>
    <w:rsid w:val="003B74EC"/>
    <w:rsid w:val="003B7933"/>
    <w:rsid w:val="003C1CAB"/>
    <w:rsid w:val="003C20EF"/>
    <w:rsid w:val="003C2A6F"/>
    <w:rsid w:val="003C3AF6"/>
    <w:rsid w:val="003C54AE"/>
    <w:rsid w:val="003C5FA1"/>
    <w:rsid w:val="003C62EA"/>
    <w:rsid w:val="003D00EA"/>
    <w:rsid w:val="003D0218"/>
    <w:rsid w:val="003D1B12"/>
    <w:rsid w:val="003D1F71"/>
    <w:rsid w:val="003D2C12"/>
    <w:rsid w:val="003D2FEE"/>
    <w:rsid w:val="003D39D9"/>
    <w:rsid w:val="003E2047"/>
    <w:rsid w:val="003E4064"/>
    <w:rsid w:val="003E440F"/>
    <w:rsid w:val="003E4491"/>
    <w:rsid w:val="003E65DF"/>
    <w:rsid w:val="003E681C"/>
    <w:rsid w:val="003F1286"/>
    <w:rsid w:val="003F2467"/>
    <w:rsid w:val="003F33F5"/>
    <w:rsid w:val="003F4EDC"/>
    <w:rsid w:val="003F5429"/>
    <w:rsid w:val="003F69D3"/>
    <w:rsid w:val="00400121"/>
    <w:rsid w:val="00402287"/>
    <w:rsid w:val="0040295D"/>
    <w:rsid w:val="004060A8"/>
    <w:rsid w:val="004065E3"/>
    <w:rsid w:val="004070AA"/>
    <w:rsid w:val="0040792F"/>
    <w:rsid w:val="0040796A"/>
    <w:rsid w:val="00413B81"/>
    <w:rsid w:val="00416740"/>
    <w:rsid w:val="004168F7"/>
    <w:rsid w:val="00421D0D"/>
    <w:rsid w:val="004311CC"/>
    <w:rsid w:val="004326EB"/>
    <w:rsid w:val="00432A34"/>
    <w:rsid w:val="00432BE6"/>
    <w:rsid w:val="00437BB3"/>
    <w:rsid w:val="00441A54"/>
    <w:rsid w:val="00441FAA"/>
    <w:rsid w:val="004444F5"/>
    <w:rsid w:val="00445664"/>
    <w:rsid w:val="00445EB4"/>
    <w:rsid w:val="00446095"/>
    <w:rsid w:val="004478A7"/>
    <w:rsid w:val="004478D5"/>
    <w:rsid w:val="004508B0"/>
    <w:rsid w:val="00452BC3"/>
    <w:rsid w:val="00453F0F"/>
    <w:rsid w:val="00455F59"/>
    <w:rsid w:val="00460F44"/>
    <w:rsid w:val="00462CD1"/>
    <w:rsid w:val="0046394F"/>
    <w:rsid w:val="00464019"/>
    <w:rsid w:val="00465057"/>
    <w:rsid w:val="004728D7"/>
    <w:rsid w:val="00473605"/>
    <w:rsid w:val="00474934"/>
    <w:rsid w:val="0047579F"/>
    <w:rsid w:val="00477EE9"/>
    <w:rsid w:val="00481283"/>
    <w:rsid w:val="00483677"/>
    <w:rsid w:val="00484A1B"/>
    <w:rsid w:val="004858DD"/>
    <w:rsid w:val="00491285"/>
    <w:rsid w:val="004928A1"/>
    <w:rsid w:val="00492CDB"/>
    <w:rsid w:val="00492D67"/>
    <w:rsid w:val="00495B48"/>
    <w:rsid w:val="004A24BB"/>
    <w:rsid w:val="004A2E74"/>
    <w:rsid w:val="004A2FC7"/>
    <w:rsid w:val="004A3F47"/>
    <w:rsid w:val="004A43F8"/>
    <w:rsid w:val="004A6E5C"/>
    <w:rsid w:val="004A7D41"/>
    <w:rsid w:val="004B39D4"/>
    <w:rsid w:val="004B501E"/>
    <w:rsid w:val="004B5069"/>
    <w:rsid w:val="004C2BE7"/>
    <w:rsid w:val="004C3CAD"/>
    <w:rsid w:val="004C53A6"/>
    <w:rsid w:val="004D1C0D"/>
    <w:rsid w:val="004D3451"/>
    <w:rsid w:val="004E3FF9"/>
    <w:rsid w:val="004E4B00"/>
    <w:rsid w:val="004E577C"/>
    <w:rsid w:val="004E5DE7"/>
    <w:rsid w:val="004F1482"/>
    <w:rsid w:val="004F1570"/>
    <w:rsid w:val="004F1B16"/>
    <w:rsid w:val="004F31C9"/>
    <w:rsid w:val="004F75E9"/>
    <w:rsid w:val="005017E9"/>
    <w:rsid w:val="00503877"/>
    <w:rsid w:val="00505DEC"/>
    <w:rsid w:val="00506751"/>
    <w:rsid w:val="00506CA5"/>
    <w:rsid w:val="00507694"/>
    <w:rsid w:val="00511620"/>
    <w:rsid w:val="00512D68"/>
    <w:rsid w:val="00513531"/>
    <w:rsid w:val="00513623"/>
    <w:rsid w:val="005176A3"/>
    <w:rsid w:val="00517882"/>
    <w:rsid w:val="00520769"/>
    <w:rsid w:val="0052127B"/>
    <w:rsid w:val="00523AB8"/>
    <w:rsid w:val="005258C8"/>
    <w:rsid w:val="00526109"/>
    <w:rsid w:val="00531044"/>
    <w:rsid w:val="00531E07"/>
    <w:rsid w:val="005323C2"/>
    <w:rsid w:val="0053370D"/>
    <w:rsid w:val="00533B21"/>
    <w:rsid w:val="0053585C"/>
    <w:rsid w:val="00536E41"/>
    <w:rsid w:val="00540500"/>
    <w:rsid w:val="00540794"/>
    <w:rsid w:val="0054226A"/>
    <w:rsid w:val="005440C8"/>
    <w:rsid w:val="00550767"/>
    <w:rsid w:val="0055092D"/>
    <w:rsid w:val="00552A1C"/>
    <w:rsid w:val="005541D4"/>
    <w:rsid w:val="005574F7"/>
    <w:rsid w:val="005608C9"/>
    <w:rsid w:val="0056476E"/>
    <w:rsid w:val="00564962"/>
    <w:rsid w:val="00564B94"/>
    <w:rsid w:val="00566746"/>
    <w:rsid w:val="00567318"/>
    <w:rsid w:val="005676EB"/>
    <w:rsid w:val="005703A8"/>
    <w:rsid w:val="00570D3C"/>
    <w:rsid w:val="00575884"/>
    <w:rsid w:val="00576CE1"/>
    <w:rsid w:val="00576D43"/>
    <w:rsid w:val="00577B0B"/>
    <w:rsid w:val="005806C5"/>
    <w:rsid w:val="00584CC1"/>
    <w:rsid w:val="00585A24"/>
    <w:rsid w:val="005876AA"/>
    <w:rsid w:val="00587D4B"/>
    <w:rsid w:val="0059290C"/>
    <w:rsid w:val="005937E2"/>
    <w:rsid w:val="005A00DA"/>
    <w:rsid w:val="005A0E4D"/>
    <w:rsid w:val="005A3B11"/>
    <w:rsid w:val="005A4426"/>
    <w:rsid w:val="005A5413"/>
    <w:rsid w:val="005A692F"/>
    <w:rsid w:val="005A7366"/>
    <w:rsid w:val="005B07A1"/>
    <w:rsid w:val="005B0CA3"/>
    <w:rsid w:val="005B104B"/>
    <w:rsid w:val="005B177D"/>
    <w:rsid w:val="005B37BE"/>
    <w:rsid w:val="005B4075"/>
    <w:rsid w:val="005B668D"/>
    <w:rsid w:val="005B79BE"/>
    <w:rsid w:val="005C7573"/>
    <w:rsid w:val="005D0243"/>
    <w:rsid w:val="005D2CA3"/>
    <w:rsid w:val="005D301D"/>
    <w:rsid w:val="005D4192"/>
    <w:rsid w:val="005D55ED"/>
    <w:rsid w:val="005D652F"/>
    <w:rsid w:val="005E06A7"/>
    <w:rsid w:val="005E13A6"/>
    <w:rsid w:val="005E1CC4"/>
    <w:rsid w:val="005E2CC5"/>
    <w:rsid w:val="005E69D7"/>
    <w:rsid w:val="005F3D88"/>
    <w:rsid w:val="005F477C"/>
    <w:rsid w:val="005F624F"/>
    <w:rsid w:val="006000E5"/>
    <w:rsid w:val="00600308"/>
    <w:rsid w:val="00601F40"/>
    <w:rsid w:val="00604201"/>
    <w:rsid w:val="00605B5B"/>
    <w:rsid w:val="0060641F"/>
    <w:rsid w:val="006070B7"/>
    <w:rsid w:val="006074AD"/>
    <w:rsid w:val="006106D8"/>
    <w:rsid w:val="00611511"/>
    <w:rsid w:val="00611A91"/>
    <w:rsid w:val="00613004"/>
    <w:rsid w:val="006143D6"/>
    <w:rsid w:val="00615C03"/>
    <w:rsid w:val="00616897"/>
    <w:rsid w:val="00616F71"/>
    <w:rsid w:val="00621023"/>
    <w:rsid w:val="0062117A"/>
    <w:rsid w:val="006219A0"/>
    <w:rsid w:val="006220A3"/>
    <w:rsid w:val="00622709"/>
    <w:rsid w:val="006248C0"/>
    <w:rsid w:val="00632B4D"/>
    <w:rsid w:val="00632BBC"/>
    <w:rsid w:val="00632CE3"/>
    <w:rsid w:val="0063545B"/>
    <w:rsid w:val="00636126"/>
    <w:rsid w:val="00637CDF"/>
    <w:rsid w:val="0064137F"/>
    <w:rsid w:val="00641C4E"/>
    <w:rsid w:val="00642E21"/>
    <w:rsid w:val="00645106"/>
    <w:rsid w:val="00646832"/>
    <w:rsid w:val="00646F30"/>
    <w:rsid w:val="00647650"/>
    <w:rsid w:val="0065260F"/>
    <w:rsid w:val="00652821"/>
    <w:rsid w:val="00652A5A"/>
    <w:rsid w:val="00655C02"/>
    <w:rsid w:val="0065632A"/>
    <w:rsid w:val="006565E4"/>
    <w:rsid w:val="00657B52"/>
    <w:rsid w:val="00665131"/>
    <w:rsid w:val="0066782A"/>
    <w:rsid w:val="00667E64"/>
    <w:rsid w:val="006704DC"/>
    <w:rsid w:val="00673822"/>
    <w:rsid w:val="00673961"/>
    <w:rsid w:val="00676541"/>
    <w:rsid w:val="006803B6"/>
    <w:rsid w:val="00681493"/>
    <w:rsid w:val="00681746"/>
    <w:rsid w:val="00682C45"/>
    <w:rsid w:val="00684FD9"/>
    <w:rsid w:val="00686A9C"/>
    <w:rsid w:val="00696FAB"/>
    <w:rsid w:val="006A22B2"/>
    <w:rsid w:val="006A2CE2"/>
    <w:rsid w:val="006A5967"/>
    <w:rsid w:val="006A7BE2"/>
    <w:rsid w:val="006B02C8"/>
    <w:rsid w:val="006B08A1"/>
    <w:rsid w:val="006B2491"/>
    <w:rsid w:val="006B5A6B"/>
    <w:rsid w:val="006B60F6"/>
    <w:rsid w:val="006B633D"/>
    <w:rsid w:val="006B7FB7"/>
    <w:rsid w:val="006C0CB2"/>
    <w:rsid w:val="006C2AB4"/>
    <w:rsid w:val="006C3299"/>
    <w:rsid w:val="006C5C3E"/>
    <w:rsid w:val="006C5C54"/>
    <w:rsid w:val="006C7D0F"/>
    <w:rsid w:val="006D43C4"/>
    <w:rsid w:val="006D750D"/>
    <w:rsid w:val="006E27B7"/>
    <w:rsid w:val="006E37C5"/>
    <w:rsid w:val="006E46F3"/>
    <w:rsid w:val="006E6320"/>
    <w:rsid w:val="006E7067"/>
    <w:rsid w:val="006F028D"/>
    <w:rsid w:val="006F2293"/>
    <w:rsid w:val="006F52F7"/>
    <w:rsid w:val="006F5EB9"/>
    <w:rsid w:val="006F688E"/>
    <w:rsid w:val="006F748E"/>
    <w:rsid w:val="00705834"/>
    <w:rsid w:val="0070586A"/>
    <w:rsid w:val="00705F15"/>
    <w:rsid w:val="007074E4"/>
    <w:rsid w:val="00710C5C"/>
    <w:rsid w:val="007129B8"/>
    <w:rsid w:val="00712AFE"/>
    <w:rsid w:val="0071309B"/>
    <w:rsid w:val="00713327"/>
    <w:rsid w:val="0071491B"/>
    <w:rsid w:val="00714D87"/>
    <w:rsid w:val="007153C3"/>
    <w:rsid w:val="00715BAB"/>
    <w:rsid w:val="00715BE7"/>
    <w:rsid w:val="00716782"/>
    <w:rsid w:val="00720050"/>
    <w:rsid w:val="00720E0C"/>
    <w:rsid w:val="00721443"/>
    <w:rsid w:val="00732BF3"/>
    <w:rsid w:val="00735C9F"/>
    <w:rsid w:val="00735F13"/>
    <w:rsid w:val="00737149"/>
    <w:rsid w:val="00740068"/>
    <w:rsid w:val="0074016A"/>
    <w:rsid w:val="00742BD8"/>
    <w:rsid w:val="00745355"/>
    <w:rsid w:val="00746F8C"/>
    <w:rsid w:val="0074704F"/>
    <w:rsid w:val="0074725A"/>
    <w:rsid w:val="007479AB"/>
    <w:rsid w:val="00750455"/>
    <w:rsid w:val="00754E02"/>
    <w:rsid w:val="00755376"/>
    <w:rsid w:val="00755A34"/>
    <w:rsid w:val="00757370"/>
    <w:rsid w:val="00757530"/>
    <w:rsid w:val="0075781F"/>
    <w:rsid w:val="007579AF"/>
    <w:rsid w:val="00761132"/>
    <w:rsid w:val="0076143F"/>
    <w:rsid w:val="007633EE"/>
    <w:rsid w:val="00764CC7"/>
    <w:rsid w:val="00765EC0"/>
    <w:rsid w:val="007675D8"/>
    <w:rsid w:val="007729B1"/>
    <w:rsid w:val="00774EF5"/>
    <w:rsid w:val="007754CC"/>
    <w:rsid w:val="007772BC"/>
    <w:rsid w:val="007779E8"/>
    <w:rsid w:val="00782B52"/>
    <w:rsid w:val="0078310D"/>
    <w:rsid w:val="00783FBC"/>
    <w:rsid w:val="007850C8"/>
    <w:rsid w:val="00785DEA"/>
    <w:rsid w:val="0079014E"/>
    <w:rsid w:val="00790C0F"/>
    <w:rsid w:val="00790DA8"/>
    <w:rsid w:val="00792534"/>
    <w:rsid w:val="0079254D"/>
    <w:rsid w:val="00793BA3"/>
    <w:rsid w:val="00794EEE"/>
    <w:rsid w:val="007A1508"/>
    <w:rsid w:val="007A213E"/>
    <w:rsid w:val="007A2582"/>
    <w:rsid w:val="007A64AD"/>
    <w:rsid w:val="007A663F"/>
    <w:rsid w:val="007B0FA8"/>
    <w:rsid w:val="007B2AFE"/>
    <w:rsid w:val="007B609B"/>
    <w:rsid w:val="007B69DA"/>
    <w:rsid w:val="007B7F97"/>
    <w:rsid w:val="007C1F51"/>
    <w:rsid w:val="007C279E"/>
    <w:rsid w:val="007C3988"/>
    <w:rsid w:val="007C3EC0"/>
    <w:rsid w:val="007C47D7"/>
    <w:rsid w:val="007C4D05"/>
    <w:rsid w:val="007C4E34"/>
    <w:rsid w:val="007C5360"/>
    <w:rsid w:val="007D029A"/>
    <w:rsid w:val="007D2653"/>
    <w:rsid w:val="007D361E"/>
    <w:rsid w:val="007D40E8"/>
    <w:rsid w:val="007D4BC8"/>
    <w:rsid w:val="007D6863"/>
    <w:rsid w:val="007D7F90"/>
    <w:rsid w:val="007E15ED"/>
    <w:rsid w:val="007E5AE1"/>
    <w:rsid w:val="007E68ED"/>
    <w:rsid w:val="007E69E2"/>
    <w:rsid w:val="007E6E4F"/>
    <w:rsid w:val="007E71AE"/>
    <w:rsid w:val="007E75A1"/>
    <w:rsid w:val="007F330B"/>
    <w:rsid w:val="007F387B"/>
    <w:rsid w:val="007F4CD6"/>
    <w:rsid w:val="007F7B57"/>
    <w:rsid w:val="00800519"/>
    <w:rsid w:val="00800F88"/>
    <w:rsid w:val="00801E4B"/>
    <w:rsid w:val="0080262F"/>
    <w:rsid w:val="0080275D"/>
    <w:rsid w:val="00810267"/>
    <w:rsid w:val="008113EF"/>
    <w:rsid w:val="008125D1"/>
    <w:rsid w:val="0081324E"/>
    <w:rsid w:val="008138EF"/>
    <w:rsid w:val="00813E23"/>
    <w:rsid w:val="008144A6"/>
    <w:rsid w:val="0081471B"/>
    <w:rsid w:val="00815C51"/>
    <w:rsid w:val="00816A63"/>
    <w:rsid w:val="00817E5A"/>
    <w:rsid w:val="00821CB1"/>
    <w:rsid w:val="00822182"/>
    <w:rsid w:val="008251FE"/>
    <w:rsid w:val="00830F85"/>
    <w:rsid w:val="0083210E"/>
    <w:rsid w:val="0083376F"/>
    <w:rsid w:val="008348D6"/>
    <w:rsid w:val="00836BF0"/>
    <w:rsid w:val="00836D37"/>
    <w:rsid w:val="00837041"/>
    <w:rsid w:val="00837836"/>
    <w:rsid w:val="0084050D"/>
    <w:rsid w:val="0084076F"/>
    <w:rsid w:val="008419F9"/>
    <w:rsid w:val="00846945"/>
    <w:rsid w:val="00847888"/>
    <w:rsid w:val="00847A98"/>
    <w:rsid w:val="00850318"/>
    <w:rsid w:val="00854C8B"/>
    <w:rsid w:val="0085549E"/>
    <w:rsid w:val="008573A6"/>
    <w:rsid w:val="00857845"/>
    <w:rsid w:val="00860B64"/>
    <w:rsid w:val="00861912"/>
    <w:rsid w:val="00862F12"/>
    <w:rsid w:val="00863577"/>
    <w:rsid w:val="00864347"/>
    <w:rsid w:val="008664C7"/>
    <w:rsid w:val="00866ED3"/>
    <w:rsid w:val="0086773C"/>
    <w:rsid w:val="008679F1"/>
    <w:rsid w:val="00877059"/>
    <w:rsid w:val="00880C3A"/>
    <w:rsid w:val="00881A4B"/>
    <w:rsid w:val="00881DE5"/>
    <w:rsid w:val="008833B5"/>
    <w:rsid w:val="00886043"/>
    <w:rsid w:val="00892696"/>
    <w:rsid w:val="00894C97"/>
    <w:rsid w:val="0089603F"/>
    <w:rsid w:val="00896A62"/>
    <w:rsid w:val="00896F8E"/>
    <w:rsid w:val="00897AD2"/>
    <w:rsid w:val="008A00E4"/>
    <w:rsid w:val="008A09F3"/>
    <w:rsid w:val="008B2312"/>
    <w:rsid w:val="008B2A6C"/>
    <w:rsid w:val="008B2DD4"/>
    <w:rsid w:val="008B2EE4"/>
    <w:rsid w:val="008B4104"/>
    <w:rsid w:val="008B462A"/>
    <w:rsid w:val="008B772C"/>
    <w:rsid w:val="008C12AE"/>
    <w:rsid w:val="008C1548"/>
    <w:rsid w:val="008C54CA"/>
    <w:rsid w:val="008C6646"/>
    <w:rsid w:val="008C7D98"/>
    <w:rsid w:val="008D01C3"/>
    <w:rsid w:val="008D3645"/>
    <w:rsid w:val="008D425E"/>
    <w:rsid w:val="008D5111"/>
    <w:rsid w:val="008D5C00"/>
    <w:rsid w:val="008D78B0"/>
    <w:rsid w:val="008D7F7B"/>
    <w:rsid w:val="008E2037"/>
    <w:rsid w:val="008E30FE"/>
    <w:rsid w:val="008E3417"/>
    <w:rsid w:val="008E501E"/>
    <w:rsid w:val="008E7FA6"/>
    <w:rsid w:val="008F00C6"/>
    <w:rsid w:val="008F1420"/>
    <w:rsid w:val="008F1DB1"/>
    <w:rsid w:val="008F2640"/>
    <w:rsid w:val="008F2948"/>
    <w:rsid w:val="008F33FB"/>
    <w:rsid w:val="008F34DF"/>
    <w:rsid w:val="008F4EB6"/>
    <w:rsid w:val="008F59EC"/>
    <w:rsid w:val="008F751C"/>
    <w:rsid w:val="0090029F"/>
    <w:rsid w:val="00900333"/>
    <w:rsid w:val="00900B27"/>
    <w:rsid w:val="00904664"/>
    <w:rsid w:val="009103B4"/>
    <w:rsid w:val="009126CE"/>
    <w:rsid w:val="00912C79"/>
    <w:rsid w:val="00914F65"/>
    <w:rsid w:val="00915255"/>
    <w:rsid w:val="00915C91"/>
    <w:rsid w:val="009161CA"/>
    <w:rsid w:val="0092190C"/>
    <w:rsid w:val="00921F80"/>
    <w:rsid w:val="00924347"/>
    <w:rsid w:val="00927BBE"/>
    <w:rsid w:val="00931975"/>
    <w:rsid w:val="009333EC"/>
    <w:rsid w:val="00943866"/>
    <w:rsid w:val="00943A7E"/>
    <w:rsid w:val="00946264"/>
    <w:rsid w:val="009540A9"/>
    <w:rsid w:val="00954F1D"/>
    <w:rsid w:val="009565E4"/>
    <w:rsid w:val="009566B4"/>
    <w:rsid w:val="00956E5C"/>
    <w:rsid w:val="009608E1"/>
    <w:rsid w:val="0096299A"/>
    <w:rsid w:val="00963865"/>
    <w:rsid w:val="00963A18"/>
    <w:rsid w:val="009645FE"/>
    <w:rsid w:val="0097291E"/>
    <w:rsid w:val="0097299A"/>
    <w:rsid w:val="0097544D"/>
    <w:rsid w:val="00980066"/>
    <w:rsid w:val="0098095C"/>
    <w:rsid w:val="0098240C"/>
    <w:rsid w:val="0099249A"/>
    <w:rsid w:val="009935E9"/>
    <w:rsid w:val="00994320"/>
    <w:rsid w:val="0099557C"/>
    <w:rsid w:val="009A315E"/>
    <w:rsid w:val="009A36B8"/>
    <w:rsid w:val="009A5793"/>
    <w:rsid w:val="009A675F"/>
    <w:rsid w:val="009A7DD4"/>
    <w:rsid w:val="009B00CF"/>
    <w:rsid w:val="009B1728"/>
    <w:rsid w:val="009B27E1"/>
    <w:rsid w:val="009B2813"/>
    <w:rsid w:val="009B47E0"/>
    <w:rsid w:val="009C00A9"/>
    <w:rsid w:val="009C18EC"/>
    <w:rsid w:val="009C28E5"/>
    <w:rsid w:val="009C2DE1"/>
    <w:rsid w:val="009C3646"/>
    <w:rsid w:val="009C5FF9"/>
    <w:rsid w:val="009C6678"/>
    <w:rsid w:val="009C783D"/>
    <w:rsid w:val="009D0465"/>
    <w:rsid w:val="009D05E1"/>
    <w:rsid w:val="009D0C1F"/>
    <w:rsid w:val="009D11CA"/>
    <w:rsid w:val="009D13A2"/>
    <w:rsid w:val="009D3C88"/>
    <w:rsid w:val="009D3F3D"/>
    <w:rsid w:val="009D4CCB"/>
    <w:rsid w:val="009E125A"/>
    <w:rsid w:val="009E17A3"/>
    <w:rsid w:val="009E1E3F"/>
    <w:rsid w:val="009E1EE3"/>
    <w:rsid w:val="009E3336"/>
    <w:rsid w:val="009E6F5D"/>
    <w:rsid w:val="009F0082"/>
    <w:rsid w:val="009F3A7D"/>
    <w:rsid w:val="009F596E"/>
    <w:rsid w:val="009F5D67"/>
    <w:rsid w:val="009F7EC0"/>
    <w:rsid w:val="00A00082"/>
    <w:rsid w:val="00A00300"/>
    <w:rsid w:val="00A00348"/>
    <w:rsid w:val="00A00363"/>
    <w:rsid w:val="00A02A76"/>
    <w:rsid w:val="00A13DC7"/>
    <w:rsid w:val="00A13EA9"/>
    <w:rsid w:val="00A14A06"/>
    <w:rsid w:val="00A14AAC"/>
    <w:rsid w:val="00A1542B"/>
    <w:rsid w:val="00A15BAD"/>
    <w:rsid w:val="00A1638B"/>
    <w:rsid w:val="00A20546"/>
    <w:rsid w:val="00A217A2"/>
    <w:rsid w:val="00A222AF"/>
    <w:rsid w:val="00A227AD"/>
    <w:rsid w:val="00A2320C"/>
    <w:rsid w:val="00A23F23"/>
    <w:rsid w:val="00A242FA"/>
    <w:rsid w:val="00A2594D"/>
    <w:rsid w:val="00A25D00"/>
    <w:rsid w:val="00A262F2"/>
    <w:rsid w:val="00A30BC1"/>
    <w:rsid w:val="00A332F4"/>
    <w:rsid w:val="00A35119"/>
    <w:rsid w:val="00A36863"/>
    <w:rsid w:val="00A37E10"/>
    <w:rsid w:val="00A400F6"/>
    <w:rsid w:val="00A423A0"/>
    <w:rsid w:val="00A4352C"/>
    <w:rsid w:val="00A4399B"/>
    <w:rsid w:val="00A456BF"/>
    <w:rsid w:val="00A46A71"/>
    <w:rsid w:val="00A5502D"/>
    <w:rsid w:val="00A55B47"/>
    <w:rsid w:val="00A570B6"/>
    <w:rsid w:val="00A579D2"/>
    <w:rsid w:val="00A6197D"/>
    <w:rsid w:val="00A63328"/>
    <w:rsid w:val="00A64A07"/>
    <w:rsid w:val="00A712A7"/>
    <w:rsid w:val="00A73612"/>
    <w:rsid w:val="00A747E8"/>
    <w:rsid w:val="00A75BB5"/>
    <w:rsid w:val="00A81636"/>
    <w:rsid w:val="00A818A4"/>
    <w:rsid w:val="00A82E0A"/>
    <w:rsid w:val="00A8445A"/>
    <w:rsid w:val="00A852A0"/>
    <w:rsid w:val="00A854CF"/>
    <w:rsid w:val="00A85580"/>
    <w:rsid w:val="00A8612F"/>
    <w:rsid w:val="00A86345"/>
    <w:rsid w:val="00A86CD5"/>
    <w:rsid w:val="00A87205"/>
    <w:rsid w:val="00A90D99"/>
    <w:rsid w:val="00A9257A"/>
    <w:rsid w:val="00A929CA"/>
    <w:rsid w:val="00A93E82"/>
    <w:rsid w:val="00A94886"/>
    <w:rsid w:val="00AA160F"/>
    <w:rsid w:val="00AA3B2E"/>
    <w:rsid w:val="00AA6F8B"/>
    <w:rsid w:val="00AA7A87"/>
    <w:rsid w:val="00AB17AF"/>
    <w:rsid w:val="00AB17D6"/>
    <w:rsid w:val="00AB5C74"/>
    <w:rsid w:val="00AB5D2D"/>
    <w:rsid w:val="00AB67DF"/>
    <w:rsid w:val="00AC0048"/>
    <w:rsid w:val="00AC3150"/>
    <w:rsid w:val="00AC7FBD"/>
    <w:rsid w:val="00AD19AC"/>
    <w:rsid w:val="00AD50E6"/>
    <w:rsid w:val="00AD6727"/>
    <w:rsid w:val="00AD6CF7"/>
    <w:rsid w:val="00AE26D1"/>
    <w:rsid w:val="00AE5C76"/>
    <w:rsid w:val="00AE6AE8"/>
    <w:rsid w:val="00AF4670"/>
    <w:rsid w:val="00AF49A9"/>
    <w:rsid w:val="00AF6394"/>
    <w:rsid w:val="00AF7751"/>
    <w:rsid w:val="00B004D0"/>
    <w:rsid w:val="00B007B2"/>
    <w:rsid w:val="00B04977"/>
    <w:rsid w:val="00B068FE"/>
    <w:rsid w:val="00B11D9A"/>
    <w:rsid w:val="00B12656"/>
    <w:rsid w:val="00B15830"/>
    <w:rsid w:val="00B15951"/>
    <w:rsid w:val="00B170D1"/>
    <w:rsid w:val="00B22C4F"/>
    <w:rsid w:val="00B23635"/>
    <w:rsid w:val="00B26303"/>
    <w:rsid w:val="00B263D2"/>
    <w:rsid w:val="00B268DD"/>
    <w:rsid w:val="00B26C4A"/>
    <w:rsid w:val="00B26C8C"/>
    <w:rsid w:val="00B30A49"/>
    <w:rsid w:val="00B30EDD"/>
    <w:rsid w:val="00B3264B"/>
    <w:rsid w:val="00B34EF7"/>
    <w:rsid w:val="00B35CCC"/>
    <w:rsid w:val="00B3673A"/>
    <w:rsid w:val="00B40D06"/>
    <w:rsid w:val="00B441B8"/>
    <w:rsid w:val="00B442AB"/>
    <w:rsid w:val="00B5039B"/>
    <w:rsid w:val="00B50526"/>
    <w:rsid w:val="00B50EA9"/>
    <w:rsid w:val="00B52171"/>
    <w:rsid w:val="00B5273E"/>
    <w:rsid w:val="00B54AF6"/>
    <w:rsid w:val="00B55295"/>
    <w:rsid w:val="00B558C4"/>
    <w:rsid w:val="00B62508"/>
    <w:rsid w:val="00B63F23"/>
    <w:rsid w:val="00B644DA"/>
    <w:rsid w:val="00B65559"/>
    <w:rsid w:val="00B712E5"/>
    <w:rsid w:val="00B71D73"/>
    <w:rsid w:val="00B731E3"/>
    <w:rsid w:val="00B75020"/>
    <w:rsid w:val="00B76253"/>
    <w:rsid w:val="00B7672F"/>
    <w:rsid w:val="00B77384"/>
    <w:rsid w:val="00B776FA"/>
    <w:rsid w:val="00B8005F"/>
    <w:rsid w:val="00B82012"/>
    <w:rsid w:val="00B8479C"/>
    <w:rsid w:val="00B87240"/>
    <w:rsid w:val="00B87F60"/>
    <w:rsid w:val="00B90000"/>
    <w:rsid w:val="00B91249"/>
    <w:rsid w:val="00B9183C"/>
    <w:rsid w:val="00B91B56"/>
    <w:rsid w:val="00B920D2"/>
    <w:rsid w:val="00B93E8E"/>
    <w:rsid w:val="00B97F29"/>
    <w:rsid w:val="00BA2007"/>
    <w:rsid w:val="00BA20D2"/>
    <w:rsid w:val="00BA352D"/>
    <w:rsid w:val="00BA3545"/>
    <w:rsid w:val="00BA68BF"/>
    <w:rsid w:val="00BB1FA4"/>
    <w:rsid w:val="00BB21F2"/>
    <w:rsid w:val="00BC068D"/>
    <w:rsid w:val="00BC1A0F"/>
    <w:rsid w:val="00BC2257"/>
    <w:rsid w:val="00BC2259"/>
    <w:rsid w:val="00BC3554"/>
    <w:rsid w:val="00BC71BD"/>
    <w:rsid w:val="00BD3906"/>
    <w:rsid w:val="00BD4136"/>
    <w:rsid w:val="00BD5CDE"/>
    <w:rsid w:val="00BD6B9E"/>
    <w:rsid w:val="00BE169C"/>
    <w:rsid w:val="00BE2D5B"/>
    <w:rsid w:val="00BE345B"/>
    <w:rsid w:val="00BE3862"/>
    <w:rsid w:val="00BE42AC"/>
    <w:rsid w:val="00BE72A8"/>
    <w:rsid w:val="00BE79A7"/>
    <w:rsid w:val="00BF1585"/>
    <w:rsid w:val="00BF50E0"/>
    <w:rsid w:val="00BF7039"/>
    <w:rsid w:val="00BF77A0"/>
    <w:rsid w:val="00C001F3"/>
    <w:rsid w:val="00C036CD"/>
    <w:rsid w:val="00C03B91"/>
    <w:rsid w:val="00C04DD0"/>
    <w:rsid w:val="00C05939"/>
    <w:rsid w:val="00C06454"/>
    <w:rsid w:val="00C06574"/>
    <w:rsid w:val="00C07029"/>
    <w:rsid w:val="00C1082F"/>
    <w:rsid w:val="00C12078"/>
    <w:rsid w:val="00C12B65"/>
    <w:rsid w:val="00C131A6"/>
    <w:rsid w:val="00C13668"/>
    <w:rsid w:val="00C1508A"/>
    <w:rsid w:val="00C1519F"/>
    <w:rsid w:val="00C15BA8"/>
    <w:rsid w:val="00C1672C"/>
    <w:rsid w:val="00C16910"/>
    <w:rsid w:val="00C20E12"/>
    <w:rsid w:val="00C227A6"/>
    <w:rsid w:val="00C2486C"/>
    <w:rsid w:val="00C252DC"/>
    <w:rsid w:val="00C3051E"/>
    <w:rsid w:val="00C33B25"/>
    <w:rsid w:val="00C3457A"/>
    <w:rsid w:val="00C4498D"/>
    <w:rsid w:val="00C451E4"/>
    <w:rsid w:val="00C45CA0"/>
    <w:rsid w:val="00C45D1B"/>
    <w:rsid w:val="00C52C14"/>
    <w:rsid w:val="00C53C15"/>
    <w:rsid w:val="00C56558"/>
    <w:rsid w:val="00C57B78"/>
    <w:rsid w:val="00C62C2E"/>
    <w:rsid w:val="00C6337A"/>
    <w:rsid w:val="00C64D08"/>
    <w:rsid w:val="00C650D7"/>
    <w:rsid w:val="00C77D0D"/>
    <w:rsid w:val="00C80E0A"/>
    <w:rsid w:val="00C81695"/>
    <w:rsid w:val="00C82713"/>
    <w:rsid w:val="00C829FE"/>
    <w:rsid w:val="00C82C82"/>
    <w:rsid w:val="00C838CD"/>
    <w:rsid w:val="00C87CCC"/>
    <w:rsid w:val="00C93512"/>
    <w:rsid w:val="00C962F0"/>
    <w:rsid w:val="00CA0F6B"/>
    <w:rsid w:val="00CA178C"/>
    <w:rsid w:val="00CA4203"/>
    <w:rsid w:val="00CB1B54"/>
    <w:rsid w:val="00CB1B84"/>
    <w:rsid w:val="00CB4170"/>
    <w:rsid w:val="00CB5A94"/>
    <w:rsid w:val="00CB6467"/>
    <w:rsid w:val="00CB77B3"/>
    <w:rsid w:val="00CB77E8"/>
    <w:rsid w:val="00CB7CF5"/>
    <w:rsid w:val="00CC1C4E"/>
    <w:rsid w:val="00CC282C"/>
    <w:rsid w:val="00CC584E"/>
    <w:rsid w:val="00CD0263"/>
    <w:rsid w:val="00CD0ACD"/>
    <w:rsid w:val="00CD0AF3"/>
    <w:rsid w:val="00CD4FE8"/>
    <w:rsid w:val="00CD6599"/>
    <w:rsid w:val="00CD73B9"/>
    <w:rsid w:val="00CD7E71"/>
    <w:rsid w:val="00CE01D6"/>
    <w:rsid w:val="00CE09F6"/>
    <w:rsid w:val="00CE20FC"/>
    <w:rsid w:val="00CE23ED"/>
    <w:rsid w:val="00CE264B"/>
    <w:rsid w:val="00CE5ECC"/>
    <w:rsid w:val="00CE7654"/>
    <w:rsid w:val="00CE79F7"/>
    <w:rsid w:val="00CF034A"/>
    <w:rsid w:val="00CF11A4"/>
    <w:rsid w:val="00CF2245"/>
    <w:rsid w:val="00CF39AF"/>
    <w:rsid w:val="00CF5298"/>
    <w:rsid w:val="00CF6C78"/>
    <w:rsid w:val="00CF7643"/>
    <w:rsid w:val="00D05D0E"/>
    <w:rsid w:val="00D06188"/>
    <w:rsid w:val="00D07618"/>
    <w:rsid w:val="00D1284A"/>
    <w:rsid w:val="00D130E3"/>
    <w:rsid w:val="00D15ECA"/>
    <w:rsid w:val="00D16521"/>
    <w:rsid w:val="00D2078B"/>
    <w:rsid w:val="00D24AE4"/>
    <w:rsid w:val="00D24C45"/>
    <w:rsid w:val="00D25477"/>
    <w:rsid w:val="00D271B8"/>
    <w:rsid w:val="00D35504"/>
    <w:rsid w:val="00D36A6E"/>
    <w:rsid w:val="00D407F3"/>
    <w:rsid w:val="00D42570"/>
    <w:rsid w:val="00D42CBE"/>
    <w:rsid w:val="00D4417F"/>
    <w:rsid w:val="00D44D8C"/>
    <w:rsid w:val="00D44DFC"/>
    <w:rsid w:val="00D454CD"/>
    <w:rsid w:val="00D45D4F"/>
    <w:rsid w:val="00D50D8F"/>
    <w:rsid w:val="00D53DBB"/>
    <w:rsid w:val="00D54A70"/>
    <w:rsid w:val="00D55565"/>
    <w:rsid w:val="00D602AF"/>
    <w:rsid w:val="00D602E5"/>
    <w:rsid w:val="00D6235A"/>
    <w:rsid w:val="00D62AA9"/>
    <w:rsid w:val="00D661E4"/>
    <w:rsid w:val="00D67674"/>
    <w:rsid w:val="00D72DF0"/>
    <w:rsid w:val="00D74A47"/>
    <w:rsid w:val="00D754AA"/>
    <w:rsid w:val="00D771E5"/>
    <w:rsid w:val="00D83D34"/>
    <w:rsid w:val="00D842B7"/>
    <w:rsid w:val="00D8549F"/>
    <w:rsid w:val="00D859EB"/>
    <w:rsid w:val="00D85D69"/>
    <w:rsid w:val="00D86A00"/>
    <w:rsid w:val="00D9026D"/>
    <w:rsid w:val="00D90455"/>
    <w:rsid w:val="00D92D47"/>
    <w:rsid w:val="00D937D5"/>
    <w:rsid w:val="00D94DB2"/>
    <w:rsid w:val="00D95923"/>
    <w:rsid w:val="00D9738F"/>
    <w:rsid w:val="00DA167E"/>
    <w:rsid w:val="00DA4151"/>
    <w:rsid w:val="00DA5E99"/>
    <w:rsid w:val="00DA6A60"/>
    <w:rsid w:val="00DA6D14"/>
    <w:rsid w:val="00DA7AA4"/>
    <w:rsid w:val="00DA7F64"/>
    <w:rsid w:val="00DB0ECB"/>
    <w:rsid w:val="00DB217F"/>
    <w:rsid w:val="00DB2242"/>
    <w:rsid w:val="00DB46DD"/>
    <w:rsid w:val="00DB7364"/>
    <w:rsid w:val="00DB7391"/>
    <w:rsid w:val="00DC264A"/>
    <w:rsid w:val="00DC3446"/>
    <w:rsid w:val="00DC3B3F"/>
    <w:rsid w:val="00DD3CDA"/>
    <w:rsid w:val="00DD5B64"/>
    <w:rsid w:val="00DD79D7"/>
    <w:rsid w:val="00DE1F2F"/>
    <w:rsid w:val="00DE2FD0"/>
    <w:rsid w:val="00DE3177"/>
    <w:rsid w:val="00DE3C8F"/>
    <w:rsid w:val="00DE5A67"/>
    <w:rsid w:val="00DE6A9D"/>
    <w:rsid w:val="00DF05EB"/>
    <w:rsid w:val="00DF28EF"/>
    <w:rsid w:val="00DF53A3"/>
    <w:rsid w:val="00DF7370"/>
    <w:rsid w:val="00DF7501"/>
    <w:rsid w:val="00E0422E"/>
    <w:rsid w:val="00E04C89"/>
    <w:rsid w:val="00E06A65"/>
    <w:rsid w:val="00E077EF"/>
    <w:rsid w:val="00E10061"/>
    <w:rsid w:val="00E10C35"/>
    <w:rsid w:val="00E10D56"/>
    <w:rsid w:val="00E139A8"/>
    <w:rsid w:val="00E13DA4"/>
    <w:rsid w:val="00E200B6"/>
    <w:rsid w:val="00E23DB0"/>
    <w:rsid w:val="00E25911"/>
    <w:rsid w:val="00E334E9"/>
    <w:rsid w:val="00E3499A"/>
    <w:rsid w:val="00E34C8B"/>
    <w:rsid w:val="00E3602C"/>
    <w:rsid w:val="00E4102C"/>
    <w:rsid w:val="00E42D4C"/>
    <w:rsid w:val="00E451FD"/>
    <w:rsid w:val="00E47041"/>
    <w:rsid w:val="00E47D15"/>
    <w:rsid w:val="00E50C1F"/>
    <w:rsid w:val="00E53328"/>
    <w:rsid w:val="00E5416F"/>
    <w:rsid w:val="00E54362"/>
    <w:rsid w:val="00E54AC8"/>
    <w:rsid w:val="00E54ACD"/>
    <w:rsid w:val="00E565A2"/>
    <w:rsid w:val="00E56694"/>
    <w:rsid w:val="00E57840"/>
    <w:rsid w:val="00E57C7F"/>
    <w:rsid w:val="00E60650"/>
    <w:rsid w:val="00E634B1"/>
    <w:rsid w:val="00E6595E"/>
    <w:rsid w:val="00E66B72"/>
    <w:rsid w:val="00E702C0"/>
    <w:rsid w:val="00E80351"/>
    <w:rsid w:val="00E840B0"/>
    <w:rsid w:val="00E84AA5"/>
    <w:rsid w:val="00E9000D"/>
    <w:rsid w:val="00E92338"/>
    <w:rsid w:val="00E95D68"/>
    <w:rsid w:val="00E96FA8"/>
    <w:rsid w:val="00EA3754"/>
    <w:rsid w:val="00EA62E6"/>
    <w:rsid w:val="00EB04DB"/>
    <w:rsid w:val="00EB4BCC"/>
    <w:rsid w:val="00EB5AE7"/>
    <w:rsid w:val="00EB7E78"/>
    <w:rsid w:val="00EC1B85"/>
    <w:rsid w:val="00EC3BA5"/>
    <w:rsid w:val="00EC4B11"/>
    <w:rsid w:val="00EC4DD7"/>
    <w:rsid w:val="00EC67AD"/>
    <w:rsid w:val="00ED0907"/>
    <w:rsid w:val="00ED09B9"/>
    <w:rsid w:val="00ED2C15"/>
    <w:rsid w:val="00ED6AA7"/>
    <w:rsid w:val="00EE0AB6"/>
    <w:rsid w:val="00EE1CFC"/>
    <w:rsid w:val="00EE25BE"/>
    <w:rsid w:val="00EE33CE"/>
    <w:rsid w:val="00EE4C5A"/>
    <w:rsid w:val="00EE7DAE"/>
    <w:rsid w:val="00EE7F45"/>
    <w:rsid w:val="00EF1BB2"/>
    <w:rsid w:val="00EF2E8D"/>
    <w:rsid w:val="00EF3B84"/>
    <w:rsid w:val="00EF4EBE"/>
    <w:rsid w:val="00EF5CB3"/>
    <w:rsid w:val="00EF5F18"/>
    <w:rsid w:val="00EF73AF"/>
    <w:rsid w:val="00EF7A8B"/>
    <w:rsid w:val="00F02C81"/>
    <w:rsid w:val="00F05B9F"/>
    <w:rsid w:val="00F064D9"/>
    <w:rsid w:val="00F11815"/>
    <w:rsid w:val="00F124E4"/>
    <w:rsid w:val="00F128C3"/>
    <w:rsid w:val="00F14457"/>
    <w:rsid w:val="00F15F00"/>
    <w:rsid w:val="00F172E4"/>
    <w:rsid w:val="00F21348"/>
    <w:rsid w:val="00F21F98"/>
    <w:rsid w:val="00F22855"/>
    <w:rsid w:val="00F23649"/>
    <w:rsid w:val="00F25033"/>
    <w:rsid w:val="00F27442"/>
    <w:rsid w:val="00F312F0"/>
    <w:rsid w:val="00F33912"/>
    <w:rsid w:val="00F339A4"/>
    <w:rsid w:val="00F343B9"/>
    <w:rsid w:val="00F343F7"/>
    <w:rsid w:val="00F35A3D"/>
    <w:rsid w:val="00F36901"/>
    <w:rsid w:val="00F41815"/>
    <w:rsid w:val="00F41915"/>
    <w:rsid w:val="00F4287B"/>
    <w:rsid w:val="00F43DBD"/>
    <w:rsid w:val="00F44120"/>
    <w:rsid w:val="00F4495F"/>
    <w:rsid w:val="00F449EE"/>
    <w:rsid w:val="00F50879"/>
    <w:rsid w:val="00F51F3D"/>
    <w:rsid w:val="00F541AB"/>
    <w:rsid w:val="00F5583D"/>
    <w:rsid w:val="00F56325"/>
    <w:rsid w:val="00F5709D"/>
    <w:rsid w:val="00F575A2"/>
    <w:rsid w:val="00F57EE7"/>
    <w:rsid w:val="00F600B3"/>
    <w:rsid w:val="00F6217E"/>
    <w:rsid w:val="00F623B5"/>
    <w:rsid w:val="00F63C33"/>
    <w:rsid w:val="00F676F5"/>
    <w:rsid w:val="00F71844"/>
    <w:rsid w:val="00F7217F"/>
    <w:rsid w:val="00F732DB"/>
    <w:rsid w:val="00F74286"/>
    <w:rsid w:val="00F748BB"/>
    <w:rsid w:val="00F76904"/>
    <w:rsid w:val="00F77618"/>
    <w:rsid w:val="00F819D4"/>
    <w:rsid w:val="00F82B8A"/>
    <w:rsid w:val="00F84019"/>
    <w:rsid w:val="00F842AA"/>
    <w:rsid w:val="00F84837"/>
    <w:rsid w:val="00F86A81"/>
    <w:rsid w:val="00F91351"/>
    <w:rsid w:val="00F91678"/>
    <w:rsid w:val="00F91906"/>
    <w:rsid w:val="00F936E1"/>
    <w:rsid w:val="00FA0CED"/>
    <w:rsid w:val="00FA19EA"/>
    <w:rsid w:val="00FA2659"/>
    <w:rsid w:val="00FA4578"/>
    <w:rsid w:val="00FA4624"/>
    <w:rsid w:val="00FA61BA"/>
    <w:rsid w:val="00FA61E6"/>
    <w:rsid w:val="00FB0C86"/>
    <w:rsid w:val="00FB3080"/>
    <w:rsid w:val="00FB52B0"/>
    <w:rsid w:val="00FB5A58"/>
    <w:rsid w:val="00FB5F47"/>
    <w:rsid w:val="00FC012F"/>
    <w:rsid w:val="00FC3655"/>
    <w:rsid w:val="00FC3712"/>
    <w:rsid w:val="00FC3EED"/>
    <w:rsid w:val="00FC5B72"/>
    <w:rsid w:val="00FD013E"/>
    <w:rsid w:val="00FD1C3C"/>
    <w:rsid w:val="00FD1E18"/>
    <w:rsid w:val="00FD209A"/>
    <w:rsid w:val="00FD478D"/>
    <w:rsid w:val="00FD4EB6"/>
    <w:rsid w:val="00FD734E"/>
    <w:rsid w:val="00FE1CD8"/>
    <w:rsid w:val="00FE2D85"/>
    <w:rsid w:val="00FE5004"/>
    <w:rsid w:val="00FE58BD"/>
    <w:rsid w:val="00FE6BEF"/>
    <w:rsid w:val="00FE7A83"/>
    <w:rsid w:val="00FE7E3C"/>
    <w:rsid w:val="00FF107A"/>
    <w:rsid w:val="00FF259E"/>
    <w:rsid w:val="00FF3181"/>
    <w:rsid w:val="00FF3B09"/>
    <w:rsid w:val="00FF4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3C04A6B4"/>
  <w15:docId w15:val="{7FCF0D95-CB9A-4421-8CF2-5E06E2101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0CED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after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character" w:customStyle="1" w:styleId="Zkladntextodsazen2Char">
    <w:name w:val="Základní text odsazený 2 Char"/>
    <w:semiHidden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9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A86345"/>
    <w:pPr>
      <w:spacing w:before="120" w:line="288" w:lineRule="auto"/>
      <w:jc w:val="both"/>
    </w:pPr>
    <w:rPr>
      <w:rFonts w:ascii="Arial" w:hAnsi="Arial" w:cs="Arial"/>
      <w:bCs/>
      <w:sz w:val="22"/>
      <w:szCs w:val="20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semiHidden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Zkladntextodsazen31">
    <w:name w:val="Základní text odsazený 31"/>
    <w:basedOn w:val="Normln"/>
    <w:rsid w:val="00AE26D1"/>
    <w:pPr>
      <w:suppressAutoHyphens/>
      <w:overflowPunct/>
      <w:autoSpaceDE/>
      <w:autoSpaceDN/>
      <w:adjustRightInd/>
      <w:ind w:left="709" w:hanging="709"/>
      <w:jc w:val="both"/>
      <w:textAlignment w:val="auto"/>
    </w:pPr>
    <w:rPr>
      <w:szCs w:val="20"/>
      <w:lang w:eastAsia="ar-SA"/>
    </w:rPr>
  </w:style>
  <w:style w:type="character" w:customStyle="1" w:styleId="ZkladntextChar">
    <w:name w:val="Základní text Char"/>
    <w:link w:val="Zkladntext"/>
    <w:rsid w:val="004728D7"/>
    <w:rPr>
      <w:sz w:val="24"/>
      <w:szCs w:val="24"/>
    </w:rPr>
  </w:style>
  <w:style w:type="character" w:customStyle="1" w:styleId="NzevChar">
    <w:name w:val="Název Char"/>
    <w:link w:val="Nzev"/>
    <w:uiPriority w:val="10"/>
    <w:rsid w:val="00D90455"/>
    <w:rPr>
      <w:b/>
      <w:b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C1C4E"/>
    <w:pPr>
      <w:ind w:left="720"/>
      <w:contextualSpacing/>
    </w:pPr>
  </w:style>
  <w:style w:type="paragraph" w:customStyle="1" w:styleId="Default">
    <w:name w:val="Default"/>
    <w:rsid w:val="00D973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086D6F"/>
    <w:rPr>
      <w:rFonts w:ascii="Times New Roman" w:eastAsiaTheme="minorHAnsi" w:hAnsi="Times New Roman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chazkova.l@kr-vysocina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k.kr-vysocina.cz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zak.kr-vysocina.cz/profile_display_11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CD39B-31F5-4371-8D5F-28355AF50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882</TotalTime>
  <Pages>7</Pages>
  <Words>2545</Words>
  <Characters>15022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17532</CharactersWithSpaces>
  <SharedDoc>false</SharedDoc>
  <HLinks>
    <vt:vector size="12" baseType="variant">
      <vt:variant>
        <vt:i4>2359317</vt:i4>
      </vt:variant>
      <vt:variant>
        <vt:i4>3</vt:i4>
      </vt:variant>
      <vt:variant>
        <vt:i4>0</vt:i4>
      </vt:variant>
      <vt:variant>
        <vt:i4>5</vt:i4>
      </vt:variant>
      <vt:variant>
        <vt:lpwstr>mailto:hamacek.p@kr-vysocina.cz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183</cp:revision>
  <cp:lastPrinted>2019-01-21T14:27:00Z</cp:lastPrinted>
  <dcterms:created xsi:type="dcterms:W3CDTF">2018-04-25T12:58:00Z</dcterms:created>
  <dcterms:modified xsi:type="dcterms:W3CDTF">2022-07-19T06:22:00Z</dcterms:modified>
</cp:coreProperties>
</file>